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1546"/>
        <w:gridCol w:w="7699"/>
      </w:tblGrid>
      <w:tr w:rsidR="006A6D4E" w:rsidRPr="00361728" w:rsidTr="001F1E30">
        <w:tc>
          <w:tcPr>
            <w:tcW w:w="1546" w:type="dxa"/>
          </w:tcPr>
          <w:p w:rsidR="006A6D4E" w:rsidRPr="00361728" w:rsidRDefault="006A6D4E" w:rsidP="00E6760D">
            <w:pPr>
              <w:jc w:val="both"/>
              <w:rPr>
                <w:rFonts w:cstheme="minorHAnsi"/>
                <w:b/>
                <w:color w:val="000000" w:themeColor="text1"/>
              </w:rPr>
            </w:pPr>
            <w:r w:rsidRPr="00361728">
              <w:rPr>
                <w:rFonts w:cstheme="minorHAnsi"/>
                <w:b/>
                <w:color w:val="000000" w:themeColor="text1"/>
              </w:rPr>
              <w:t>Name</w:t>
            </w:r>
          </w:p>
        </w:tc>
        <w:tc>
          <w:tcPr>
            <w:tcW w:w="7699" w:type="dxa"/>
          </w:tcPr>
          <w:p w:rsidR="006A6D4E" w:rsidRPr="00361728" w:rsidRDefault="00F57DBB" w:rsidP="00E6760D">
            <w:pPr>
              <w:jc w:val="both"/>
              <w:rPr>
                <w:rFonts w:eastAsia="Verdana" w:cstheme="minorHAnsi"/>
              </w:rPr>
            </w:pPr>
            <w:r w:rsidRPr="003C647B">
              <w:rPr>
                <w:b/>
                <w:bCs/>
                <w:sz w:val="24"/>
              </w:rPr>
              <w:t>Bharath Kumar Boda</w:t>
            </w:r>
          </w:p>
        </w:tc>
      </w:tr>
      <w:tr w:rsidR="006A6D4E" w:rsidRPr="00361728" w:rsidTr="001F1E30">
        <w:tc>
          <w:tcPr>
            <w:tcW w:w="1546" w:type="dxa"/>
          </w:tcPr>
          <w:p w:rsidR="006A6D4E" w:rsidRPr="00361728" w:rsidRDefault="006A6D4E" w:rsidP="00E6760D">
            <w:pPr>
              <w:jc w:val="both"/>
              <w:rPr>
                <w:rFonts w:cstheme="minorHAnsi"/>
                <w:b/>
                <w:color w:val="000000" w:themeColor="text1"/>
              </w:rPr>
            </w:pPr>
            <w:r w:rsidRPr="00361728">
              <w:rPr>
                <w:rFonts w:cstheme="minorHAnsi"/>
                <w:b/>
                <w:color w:val="000000" w:themeColor="text1"/>
              </w:rPr>
              <w:t>Summary</w:t>
            </w:r>
          </w:p>
        </w:tc>
        <w:tc>
          <w:tcPr>
            <w:tcW w:w="7699" w:type="dxa"/>
          </w:tcPr>
          <w:p w:rsidR="004F22EC" w:rsidRPr="004F22EC" w:rsidRDefault="004F22EC" w:rsidP="00871A0A">
            <w:pPr>
              <w:numPr>
                <w:ilvl w:val="0"/>
                <w:numId w:val="2"/>
              </w:numPr>
              <w:tabs>
                <w:tab w:val="clear" w:pos="1440"/>
                <w:tab w:val="num" w:pos="0"/>
              </w:tabs>
              <w:suppressAutoHyphens/>
              <w:spacing w:after="160" w:line="276" w:lineRule="auto"/>
              <w:ind w:left="720"/>
              <w:jc w:val="both"/>
              <w:rPr>
                <w:sz w:val="24"/>
                <w:szCs w:val="24"/>
              </w:rPr>
            </w:pPr>
            <w:r>
              <w:t>5</w:t>
            </w:r>
            <w:r w:rsidRPr="00F120E1">
              <w:t xml:space="preserve"> Years of Experience in Web site development using Open source Technologies </w:t>
            </w:r>
            <w:r>
              <w:t>.</w:t>
            </w:r>
          </w:p>
          <w:p w:rsidR="004F22EC" w:rsidRPr="00F120E1" w:rsidRDefault="004F22EC" w:rsidP="00871A0A">
            <w:pPr>
              <w:numPr>
                <w:ilvl w:val="0"/>
                <w:numId w:val="2"/>
              </w:numPr>
              <w:tabs>
                <w:tab w:val="clear" w:pos="1440"/>
                <w:tab w:val="left" w:pos="720"/>
              </w:tabs>
              <w:suppressAutoHyphens/>
              <w:spacing w:line="360" w:lineRule="auto"/>
              <w:ind w:left="720"/>
            </w:pPr>
            <w:r w:rsidRPr="00F120E1">
              <w:t>Involved as a Developer and Designer to do Websites.</w:t>
            </w:r>
          </w:p>
          <w:p w:rsidR="004F22EC" w:rsidRPr="00F120E1" w:rsidRDefault="004F22EC" w:rsidP="00871A0A">
            <w:pPr>
              <w:numPr>
                <w:ilvl w:val="0"/>
                <w:numId w:val="2"/>
              </w:numPr>
              <w:tabs>
                <w:tab w:val="clear" w:pos="1440"/>
                <w:tab w:val="left" w:pos="720"/>
              </w:tabs>
              <w:suppressAutoHyphens/>
              <w:spacing w:line="360" w:lineRule="auto"/>
              <w:ind w:left="720"/>
            </w:pPr>
            <w:r w:rsidRPr="00F120E1">
              <w:t>Strong Knowledge in PHP</w:t>
            </w:r>
            <w:r>
              <w:t>, JQUERY</w:t>
            </w:r>
            <w:r w:rsidRPr="00F120E1">
              <w:t xml:space="preserve"> and MYSQL. </w:t>
            </w:r>
          </w:p>
          <w:p w:rsidR="004F22EC" w:rsidRPr="00F120E1" w:rsidRDefault="004F22EC" w:rsidP="00871A0A">
            <w:pPr>
              <w:numPr>
                <w:ilvl w:val="0"/>
                <w:numId w:val="2"/>
              </w:numPr>
              <w:tabs>
                <w:tab w:val="clear" w:pos="1440"/>
                <w:tab w:val="left" w:pos="720"/>
              </w:tabs>
              <w:suppressAutoHyphens/>
              <w:spacing w:line="360" w:lineRule="auto"/>
              <w:ind w:left="720"/>
            </w:pPr>
            <w:r w:rsidRPr="00F120E1">
              <w:t xml:space="preserve">Have a specialized focus in SEO (on page) concepts.  </w:t>
            </w:r>
          </w:p>
          <w:p w:rsidR="004F22EC" w:rsidRPr="00F120E1" w:rsidRDefault="004F22EC" w:rsidP="00871A0A">
            <w:pPr>
              <w:numPr>
                <w:ilvl w:val="0"/>
                <w:numId w:val="2"/>
              </w:numPr>
              <w:tabs>
                <w:tab w:val="clear" w:pos="1440"/>
                <w:tab w:val="left" w:pos="720"/>
              </w:tabs>
              <w:suppressAutoHyphens/>
              <w:spacing w:line="360" w:lineRule="auto"/>
              <w:ind w:left="720"/>
            </w:pPr>
            <w:r w:rsidRPr="00F120E1">
              <w:t xml:space="preserve">Have well knowledge in Software Development Life Cycle and Database Design. </w:t>
            </w:r>
          </w:p>
          <w:p w:rsidR="004F22EC" w:rsidRPr="00F120E1" w:rsidRDefault="004F22EC" w:rsidP="00871A0A">
            <w:pPr>
              <w:numPr>
                <w:ilvl w:val="0"/>
                <w:numId w:val="2"/>
              </w:numPr>
              <w:tabs>
                <w:tab w:val="clear" w:pos="1440"/>
                <w:tab w:val="num" w:pos="720"/>
              </w:tabs>
              <w:ind w:left="720"/>
            </w:pPr>
            <w:r w:rsidRPr="00F120E1">
              <w:t xml:space="preserve">Well knowledge About the </w:t>
            </w:r>
            <w:r>
              <w:t xml:space="preserve">CRM, </w:t>
            </w:r>
            <w:r w:rsidRPr="00F120E1">
              <w:t xml:space="preserve">CMS and MVC concepts and proficient for handling </w:t>
            </w:r>
            <w:r>
              <w:t>Websites</w:t>
            </w:r>
            <w:r w:rsidRPr="00F120E1">
              <w:t xml:space="preserve"> (Using HTML5, CSS3) to supporting All Browsers.                                                          </w:t>
            </w:r>
          </w:p>
          <w:p w:rsidR="004F22EC" w:rsidRPr="00F120E1" w:rsidRDefault="004F22EC" w:rsidP="00871A0A">
            <w:pPr>
              <w:numPr>
                <w:ilvl w:val="0"/>
                <w:numId w:val="2"/>
              </w:numPr>
              <w:tabs>
                <w:tab w:val="clear" w:pos="1440"/>
                <w:tab w:val="num" w:pos="720"/>
              </w:tabs>
              <w:ind w:left="720"/>
            </w:pPr>
            <w:r w:rsidRPr="00F120E1">
              <w:t xml:space="preserve">Have a good knowledge in </w:t>
            </w:r>
            <w:r>
              <w:t>development</w:t>
            </w:r>
            <w:r w:rsidRPr="00F120E1">
              <w:t xml:space="preserve"> and can be easily handle of any tools.</w:t>
            </w:r>
          </w:p>
          <w:p w:rsidR="006A6D4E" w:rsidRPr="00361728" w:rsidRDefault="006A6D4E" w:rsidP="00E6760D">
            <w:pPr>
              <w:tabs>
                <w:tab w:val="left" w:pos="344"/>
              </w:tabs>
              <w:jc w:val="both"/>
              <w:rPr>
                <w:rFonts w:cstheme="minorHAnsi"/>
                <w:b/>
                <w:bCs/>
              </w:rPr>
            </w:pPr>
          </w:p>
        </w:tc>
      </w:tr>
      <w:tr w:rsidR="006A6D4E" w:rsidRPr="00361728" w:rsidTr="001F1E30">
        <w:tc>
          <w:tcPr>
            <w:tcW w:w="1546" w:type="dxa"/>
          </w:tcPr>
          <w:p w:rsidR="006A6D4E" w:rsidRPr="00361728" w:rsidRDefault="006A6D4E" w:rsidP="00E6760D">
            <w:pPr>
              <w:jc w:val="both"/>
              <w:rPr>
                <w:rFonts w:cstheme="minorHAnsi"/>
                <w:b/>
                <w:color w:val="000000" w:themeColor="text1"/>
              </w:rPr>
            </w:pPr>
            <w:r w:rsidRPr="00361728">
              <w:rPr>
                <w:rFonts w:cstheme="minorHAnsi"/>
                <w:b/>
                <w:color w:val="000000" w:themeColor="text1"/>
              </w:rPr>
              <w:t>Skills</w:t>
            </w:r>
          </w:p>
        </w:tc>
        <w:tc>
          <w:tcPr>
            <w:tcW w:w="7699" w:type="dxa"/>
          </w:tcPr>
          <w:p w:rsidR="00F57DBB" w:rsidRPr="00F57DBB" w:rsidRDefault="00F57DBB" w:rsidP="00F57DBB">
            <w:pPr>
              <w:tabs>
                <w:tab w:val="num" w:pos="720"/>
              </w:tabs>
              <w:suppressAutoHyphens/>
              <w:spacing w:after="160" w:line="360" w:lineRule="auto"/>
              <w:ind w:left="720"/>
              <w:jc w:val="both"/>
            </w:pPr>
          </w:p>
          <w:p w:rsidR="00F57DBB" w:rsidRPr="00F57DBB" w:rsidRDefault="00740125" w:rsidP="00871A0A">
            <w:pPr>
              <w:numPr>
                <w:ilvl w:val="0"/>
                <w:numId w:val="3"/>
              </w:numPr>
              <w:tabs>
                <w:tab w:val="clear" w:pos="1080"/>
                <w:tab w:val="num" w:pos="720"/>
              </w:tabs>
              <w:suppressAutoHyphens/>
              <w:spacing w:after="160" w:line="360" w:lineRule="auto"/>
              <w:ind w:left="720"/>
              <w:jc w:val="both"/>
            </w:pPr>
            <w:r w:rsidRPr="00F57DBB">
              <w:rPr>
                <w:b/>
                <w:sz w:val="24"/>
                <w:szCs w:val="24"/>
              </w:rPr>
              <w:t xml:space="preserve">Test Management Tool:              </w:t>
            </w:r>
            <w:r w:rsidRPr="00F57DBB">
              <w:rPr>
                <w:sz w:val="24"/>
                <w:szCs w:val="24"/>
              </w:rPr>
              <w:t>Visual Source Safe (VSS), Zoho.</w:t>
            </w:r>
          </w:p>
          <w:p w:rsidR="00F57DBB" w:rsidRDefault="00F57DBB" w:rsidP="00871A0A">
            <w:pPr>
              <w:numPr>
                <w:ilvl w:val="0"/>
                <w:numId w:val="3"/>
              </w:numPr>
              <w:tabs>
                <w:tab w:val="clear" w:pos="1080"/>
                <w:tab w:val="num" w:pos="720"/>
              </w:tabs>
              <w:suppressAutoHyphens/>
              <w:spacing w:after="160" w:line="360" w:lineRule="auto"/>
              <w:ind w:left="720"/>
              <w:jc w:val="both"/>
            </w:pPr>
            <w:r w:rsidRPr="00F57DBB">
              <w:rPr>
                <w:b/>
                <w:bCs/>
              </w:rPr>
              <w:t>Operating Systems</w:t>
            </w:r>
            <w:r w:rsidRPr="00F57DBB">
              <w:rPr>
                <w:b/>
                <w:bCs/>
              </w:rPr>
              <w:tab/>
              <w:t>:</w:t>
            </w:r>
            <w:r w:rsidRPr="00F120E1">
              <w:t xml:space="preserve"> </w:t>
            </w:r>
            <w:r>
              <w:tab/>
              <w:t>Linux, Windows 98, XP</w:t>
            </w:r>
            <w:r w:rsidRPr="00F120E1">
              <w:t>, Windows 7</w:t>
            </w:r>
          </w:p>
          <w:p w:rsidR="00F57DBB" w:rsidRDefault="00F57DBB" w:rsidP="00871A0A">
            <w:pPr>
              <w:numPr>
                <w:ilvl w:val="0"/>
                <w:numId w:val="3"/>
              </w:numPr>
              <w:tabs>
                <w:tab w:val="clear" w:pos="1080"/>
                <w:tab w:val="num" w:pos="720"/>
              </w:tabs>
              <w:suppressAutoHyphens/>
              <w:spacing w:after="160" w:line="360" w:lineRule="auto"/>
              <w:ind w:left="720"/>
              <w:jc w:val="both"/>
            </w:pPr>
            <w:r w:rsidRPr="00F57DBB">
              <w:rPr>
                <w:b/>
                <w:bCs/>
              </w:rPr>
              <w:t>Databases</w:t>
            </w:r>
            <w:r w:rsidRPr="00F57DBB">
              <w:rPr>
                <w:b/>
                <w:bCs/>
              </w:rPr>
              <w:tab/>
            </w:r>
            <w:r w:rsidRPr="00F57DBB">
              <w:rPr>
                <w:b/>
                <w:bCs/>
              </w:rPr>
              <w:tab/>
              <w:t>:</w:t>
            </w:r>
            <w:r w:rsidRPr="00F57DBB">
              <w:rPr>
                <w:b/>
                <w:bCs/>
              </w:rPr>
              <w:tab/>
            </w:r>
            <w:r>
              <w:t>MYSQL, MS SQL Server</w:t>
            </w:r>
            <w:r w:rsidRPr="00F120E1">
              <w:t>.</w:t>
            </w:r>
          </w:p>
          <w:p w:rsidR="00F57DBB" w:rsidRDefault="00F57DBB" w:rsidP="00871A0A">
            <w:pPr>
              <w:numPr>
                <w:ilvl w:val="0"/>
                <w:numId w:val="3"/>
              </w:numPr>
              <w:tabs>
                <w:tab w:val="clear" w:pos="1080"/>
                <w:tab w:val="num" w:pos="720"/>
              </w:tabs>
              <w:suppressAutoHyphens/>
              <w:spacing w:after="160" w:line="360" w:lineRule="auto"/>
              <w:ind w:left="720"/>
              <w:jc w:val="both"/>
            </w:pPr>
            <w:r w:rsidRPr="00F57DBB">
              <w:rPr>
                <w:b/>
                <w:bCs/>
              </w:rPr>
              <w:t>Web Technologies</w:t>
            </w:r>
            <w:r w:rsidRPr="00F57DBB">
              <w:rPr>
                <w:b/>
                <w:bCs/>
              </w:rPr>
              <w:tab/>
              <w:t>:</w:t>
            </w:r>
            <w:r w:rsidRPr="00F57DBB">
              <w:rPr>
                <w:b/>
                <w:bCs/>
              </w:rPr>
              <w:tab/>
            </w:r>
            <w:r w:rsidRPr="00F120E1">
              <w:t xml:space="preserve">PHP, HTML, CSS, JavaScript, XML, Ajax, </w:t>
            </w:r>
            <w:r>
              <w:t>JQUERY</w:t>
            </w:r>
            <w:r w:rsidRPr="00F120E1">
              <w:t xml:space="preserve">, </w:t>
            </w:r>
            <w:r>
              <w:t>HTML5, CSS3</w:t>
            </w:r>
          </w:p>
          <w:p w:rsidR="00F57DBB" w:rsidRDefault="00F57DBB" w:rsidP="00871A0A">
            <w:pPr>
              <w:numPr>
                <w:ilvl w:val="0"/>
                <w:numId w:val="3"/>
              </w:numPr>
              <w:tabs>
                <w:tab w:val="clear" w:pos="1080"/>
                <w:tab w:val="num" w:pos="720"/>
              </w:tabs>
              <w:suppressAutoHyphens/>
              <w:spacing w:after="160" w:line="360" w:lineRule="auto"/>
              <w:ind w:left="720"/>
              <w:jc w:val="both"/>
            </w:pPr>
            <w:r w:rsidRPr="00F57DBB">
              <w:rPr>
                <w:b/>
                <w:bCs/>
              </w:rPr>
              <w:t>Web Server</w:t>
            </w:r>
            <w:r w:rsidRPr="00F57DBB">
              <w:rPr>
                <w:b/>
                <w:bCs/>
              </w:rPr>
              <w:tab/>
            </w:r>
            <w:r w:rsidRPr="00F57DBB">
              <w:rPr>
                <w:b/>
                <w:bCs/>
              </w:rPr>
              <w:tab/>
              <w:t>:</w:t>
            </w:r>
            <w:r w:rsidRPr="00F57DBB">
              <w:rPr>
                <w:b/>
                <w:bCs/>
              </w:rPr>
              <w:tab/>
            </w:r>
            <w:r w:rsidRPr="00F120E1">
              <w:t xml:space="preserve">Apache Web </w:t>
            </w:r>
            <w:r>
              <w:t>Server</w:t>
            </w:r>
            <w:r w:rsidRPr="00F120E1">
              <w:t xml:space="preserve">. </w:t>
            </w:r>
          </w:p>
          <w:p w:rsidR="00F57DBB" w:rsidRDefault="00F57DBB" w:rsidP="00871A0A">
            <w:pPr>
              <w:numPr>
                <w:ilvl w:val="0"/>
                <w:numId w:val="3"/>
              </w:numPr>
              <w:tabs>
                <w:tab w:val="clear" w:pos="1080"/>
                <w:tab w:val="num" w:pos="720"/>
              </w:tabs>
              <w:suppressAutoHyphens/>
              <w:spacing w:after="160" w:line="360" w:lineRule="auto"/>
              <w:ind w:left="720"/>
              <w:jc w:val="both"/>
            </w:pPr>
            <w:r w:rsidRPr="00F57DBB">
              <w:rPr>
                <w:b/>
                <w:bCs/>
              </w:rPr>
              <w:t>Frameworks &amp; API</w:t>
            </w:r>
            <w:r w:rsidRPr="00F57DBB">
              <w:rPr>
                <w:b/>
                <w:bCs/>
              </w:rPr>
              <w:tab/>
              <w:t>:</w:t>
            </w:r>
            <w:r w:rsidRPr="00F120E1">
              <w:t xml:space="preserve"> </w:t>
            </w:r>
            <w:r>
              <w:tab/>
            </w:r>
            <w:r w:rsidRPr="00F120E1">
              <w:t xml:space="preserve">Code Igniter, </w:t>
            </w:r>
            <w:r>
              <w:t>Zend</w:t>
            </w:r>
            <w:r w:rsidRPr="00F120E1">
              <w:t>, PayPal Integration, API’s Integration.</w:t>
            </w:r>
          </w:p>
          <w:p w:rsidR="00F57DBB" w:rsidRDefault="00F57DBB" w:rsidP="00871A0A">
            <w:pPr>
              <w:numPr>
                <w:ilvl w:val="0"/>
                <w:numId w:val="3"/>
              </w:numPr>
              <w:tabs>
                <w:tab w:val="clear" w:pos="1080"/>
                <w:tab w:val="num" w:pos="720"/>
              </w:tabs>
              <w:suppressAutoHyphens/>
              <w:spacing w:after="160" w:line="360" w:lineRule="auto"/>
              <w:ind w:left="720"/>
              <w:jc w:val="both"/>
            </w:pPr>
            <w:r w:rsidRPr="00F57DBB">
              <w:rPr>
                <w:b/>
                <w:bCs/>
              </w:rPr>
              <w:t>CMS</w:t>
            </w:r>
            <w:r w:rsidRPr="00F57DBB">
              <w:rPr>
                <w:b/>
                <w:bCs/>
              </w:rPr>
              <w:tab/>
            </w:r>
            <w:r w:rsidRPr="00F57DBB">
              <w:rPr>
                <w:b/>
                <w:bCs/>
              </w:rPr>
              <w:tab/>
            </w:r>
            <w:r w:rsidRPr="00F57DBB">
              <w:rPr>
                <w:b/>
                <w:bCs/>
              </w:rPr>
              <w:tab/>
              <w:t>:</w:t>
            </w:r>
            <w:r>
              <w:tab/>
              <w:t>Drupal.</w:t>
            </w:r>
          </w:p>
          <w:p w:rsidR="00F57DBB" w:rsidRDefault="00F57DBB" w:rsidP="00871A0A">
            <w:pPr>
              <w:numPr>
                <w:ilvl w:val="0"/>
                <w:numId w:val="3"/>
              </w:numPr>
              <w:tabs>
                <w:tab w:val="clear" w:pos="1080"/>
                <w:tab w:val="num" w:pos="720"/>
              </w:tabs>
              <w:suppressAutoHyphens/>
              <w:spacing w:after="160" w:line="360" w:lineRule="auto"/>
              <w:ind w:left="720"/>
              <w:jc w:val="both"/>
            </w:pPr>
            <w:r w:rsidRPr="00F57DBB">
              <w:rPr>
                <w:b/>
                <w:bCs/>
              </w:rPr>
              <w:t>CRM</w:t>
            </w:r>
            <w:r w:rsidRPr="00F57DBB">
              <w:rPr>
                <w:b/>
                <w:bCs/>
              </w:rPr>
              <w:tab/>
            </w:r>
            <w:r w:rsidRPr="00F57DBB">
              <w:rPr>
                <w:b/>
                <w:bCs/>
              </w:rPr>
              <w:tab/>
            </w:r>
            <w:r w:rsidRPr="00F57DBB">
              <w:rPr>
                <w:b/>
                <w:bCs/>
              </w:rPr>
              <w:tab/>
              <w:t>:</w:t>
            </w:r>
            <w:r>
              <w:tab/>
              <w:t>Sugar CRM.</w:t>
            </w:r>
          </w:p>
          <w:p w:rsidR="00F57DBB" w:rsidRPr="00F57DBB" w:rsidRDefault="00F57DBB" w:rsidP="00871A0A">
            <w:pPr>
              <w:numPr>
                <w:ilvl w:val="0"/>
                <w:numId w:val="3"/>
              </w:numPr>
              <w:tabs>
                <w:tab w:val="clear" w:pos="1080"/>
                <w:tab w:val="num" w:pos="720"/>
              </w:tabs>
              <w:suppressAutoHyphens/>
              <w:spacing w:after="160" w:line="360" w:lineRule="auto"/>
              <w:ind w:left="720"/>
              <w:jc w:val="both"/>
              <w:rPr>
                <w:b/>
                <w:bCs/>
              </w:rPr>
            </w:pPr>
            <w:r w:rsidRPr="00F57DBB">
              <w:rPr>
                <w:b/>
                <w:bCs/>
              </w:rPr>
              <w:t>Designing Tools</w:t>
            </w:r>
            <w:r w:rsidRPr="00F57DBB">
              <w:rPr>
                <w:b/>
                <w:bCs/>
              </w:rPr>
              <w:tab/>
            </w:r>
            <w:r w:rsidRPr="00F57DBB">
              <w:rPr>
                <w:b/>
                <w:bCs/>
              </w:rPr>
              <w:tab/>
              <w:t>:</w:t>
            </w:r>
            <w:r w:rsidRPr="00F120E1">
              <w:t xml:space="preserve"> </w:t>
            </w:r>
            <w:r>
              <w:tab/>
            </w:r>
            <w:r w:rsidRPr="00F120E1">
              <w:t>Adobe Photoshop 7/CS3, Basics of Adobe Flash CS3.</w:t>
            </w:r>
          </w:p>
          <w:p w:rsidR="00F57DBB" w:rsidRPr="00881BBD" w:rsidRDefault="00F57DBB" w:rsidP="00871A0A">
            <w:pPr>
              <w:numPr>
                <w:ilvl w:val="0"/>
                <w:numId w:val="3"/>
              </w:numPr>
              <w:tabs>
                <w:tab w:val="clear" w:pos="1080"/>
                <w:tab w:val="num" w:pos="720"/>
              </w:tabs>
              <w:suppressAutoHyphens/>
              <w:spacing w:after="160" w:line="360" w:lineRule="auto"/>
              <w:ind w:left="720"/>
              <w:jc w:val="both"/>
              <w:rPr>
                <w:b/>
                <w:bCs/>
              </w:rPr>
            </w:pPr>
            <w:r w:rsidRPr="00F57DBB">
              <w:rPr>
                <w:b/>
                <w:bCs/>
              </w:rPr>
              <w:t>IDE</w:t>
            </w:r>
            <w:r w:rsidRPr="00F57DBB">
              <w:rPr>
                <w:b/>
                <w:bCs/>
              </w:rPr>
              <w:tab/>
            </w:r>
            <w:r w:rsidRPr="00F57DBB">
              <w:rPr>
                <w:b/>
                <w:bCs/>
              </w:rPr>
              <w:tab/>
            </w:r>
            <w:r w:rsidRPr="00F57DBB">
              <w:rPr>
                <w:b/>
                <w:bCs/>
              </w:rPr>
              <w:tab/>
              <w:t>:</w:t>
            </w:r>
            <w:r w:rsidRPr="00F120E1">
              <w:t xml:space="preserve"> </w:t>
            </w:r>
            <w:r>
              <w:tab/>
            </w:r>
            <w:r w:rsidRPr="00F120E1">
              <w:t>Dreamweaver 8/CS3, Net Beans 6(PHP), Notepad++</w:t>
            </w:r>
            <w:r>
              <w:t>, PhpStorm</w:t>
            </w:r>
            <w:r w:rsidRPr="00F120E1">
              <w:t>.</w:t>
            </w:r>
          </w:p>
          <w:p w:rsidR="00881BBD" w:rsidRDefault="00881BBD" w:rsidP="00881BBD">
            <w:pPr>
              <w:suppressAutoHyphens/>
              <w:spacing w:after="160" w:line="360" w:lineRule="auto"/>
              <w:jc w:val="both"/>
            </w:pPr>
          </w:p>
          <w:p w:rsidR="00881BBD" w:rsidRDefault="00881BBD" w:rsidP="00881BBD">
            <w:pPr>
              <w:suppressAutoHyphens/>
              <w:spacing w:after="160" w:line="360" w:lineRule="auto"/>
              <w:jc w:val="both"/>
            </w:pPr>
          </w:p>
          <w:p w:rsidR="00881BBD" w:rsidRPr="00F57DBB" w:rsidRDefault="00881BBD" w:rsidP="00881BBD">
            <w:pPr>
              <w:tabs>
                <w:tab w:val="num" w:pos="720"/>
              </w:tabs>
              <w:suppressAutoHyphens/>
              <w:spacing w:after="160" w:line="360" w:lineRule="auto"/>
              <w:jc w:val="both"/>
              <w:rPr>
                <w:b/>
                <w:bCs/>
              </w:rPr>
            </w:pPr>
          </w:p>
        </w:tc>
      </w:tr>
      <w:tr w:rsidR="006A6D4E" w:rsidRPr="00361728" w:rsidTr="001F1E30">
        <w:tc>
          <w:tcPr>
            <w:tcW w:w="1546" w:type="dxa"/>
          </w:tcPr>
          <w:p w:rsidR="006A6D4E" w:rsidRPr="00361728" w:rsidRDefault="006A6D4E" w:rsidP="00E6760D">
            <w:pPr>
              <w:jc w:val="both"/>
              <w:rPr>
                <w:rFonts w:cstheme="minorHAnsi"/>
                <w:b/>
                <w:color w:val="000000" w:themeColor="text1"/>
              </w:rPr>
            </w:pPr>
            <w:r w:rsidRPr="00361728">
              <w:rPr>
                <w:rFonts w:cstheme="minorHAnsi"/>
                <w:b/>
                <w:color w:val="000000" w:themeColor="text1"/>
              </w:rPr>
              <w:lastRenderedPageBreak/>
              <w:t>Projects</w:t>
            </w:r>
          </w:p>
        </w:tc>
        <w:tc>
          <w:tcPr>
            <w:tcW w:w="7699" w:type="dxa"/>
          </w:tcPr>
          <w:p w:rsidR="00361728" w:rsidRPr="00361728" w:rsidRDefault="00361728" w:rsidP="00E6760D">
            <w:pPr>
              <w:snapToGrid w:val="0"/>
              <w:ind w:right="36"/>
              <w:jc w:val="both"/>
              <w:rPr>
                <w:rFonts w:cstheme="minorHAnsi"/>
              </w:rPr>
            </w:pPr>
          </w:p>
          <w:p w:rsidR="00740125" w:rsidRDefault="00740125" w:rsidP="00740125">
            <w:pPr>
              <w:jc w:val="both"/>
              <w:rPr>
                <w:rFonts w:eastAsia="Calibri"/>
                <w:b/>
                <w:bCs/>
                <w:sz w:val="24"/>
                <w:szCs w:val="24"/>
              </w:rPr>
            </w:pPr>
            <w:r>
              <w:rPr>
                <w:rFonts w:eastAsia="Calibri"/>
                <w:b/>
                <w:bCs/>
                <w:sz w:val="24"/>
                <w:szCs w:val="24"/>
              </w:rPr>
              <w:t xml:space="preserve">   </w:t>
            </w:r>
            <w:r w:rsidR="00B309AC">
              <w:rPr>
                <w:b/>
                <w:bCs/>
                <w:sz w:val="24"/>
                <w:szCs w:val="24"/>
                <w:u w:val="single"/>
              </w:rPr>
              <w:t>Project #1</w:t>
            </w:r>
            <w:r>
              <w:rPr>
                <w:b/>
                <w:sz w:val="24"/>
                <w:szCs w:val="24"/>
              </w:rPr>
              <w:t xml:space="preserve">:  </w:t>
            </w:r>
            <w:r>
              <w:rPr>
                <w:sz w:val="24"/>
                <w:szCs w:val="24"/>
              </w:rPr>
              <w:t xml:space="preserve">  </w:t>
            </w:r>
            <w:r w:rsidR="002961FC">
              <w:rPr>
                <w:sz w:val="24"/>
                <w:szCs w:val="24"/>
              </w:rPr>
              <w:t xml:space="preserve"> </w:t>
            </w:r>
            <w:r w:rsidR="00881BBD" w:rsidRPr="00E9393F">
              <w:rPr>
                <w:b/>
              </w:rPr>
              <w:t>DoctApp (Nov 2013 – Present</w:t>
            </w:r>
            <w:r w:rsidR="002961FC">
              <w:rPr>
                <w:rFonts w:eastAsia="Calibri"/>
                <w:b/>
                <w:bCs/>
                <w:sz w:val="24"/>
                <w:szCs w:val="24"/>
              </w:rPr>
              <w:t xml:space="preserve"> </w:t>
            </w:r>
          </w:p>
          <w:p w:rsidR="00BB6D69" w:rsidRDefault="00740125" w:rsidP="00BB6D69">
            <w:pPr>
              <w:jc w:val="both"/>
              <w:rPr>
                <w:bCs/>
                <w:iCs/>
                <w:color w:val="0066CC"/>
                <w:sz w:val="24"/>
                <w:szCs w:val="24"/>
              </w:rPr>
            </w:pPr>
            <w:r>
              <w:rPr>
                <w:rFonts w:eastAsia="Calibri"/>
                <w:b/>
                <w:bCs/>
                <w:sz w:val="24"/>
                <w:szCs w:val="24"/>
              </w:rPr>
              <w:t xml:space="preserve">   </w:t>
            </w:r>
            <w:r>
              <w:rPr>
                <w:b/>
                <w:bCs/>
                <w:sz w:val="24"/>
                <w:szCs w:val="24"/>
                <w:u w:val="single"/>
              </w:rPr>
              <w:t>Role</w:t>
            </w:r>
            <w:r>
              <w:rPr>
                <w:b/>
                <w:bCs/>
                <w:sz w:val="24"/>
                <w:szCs w:val="24"/>
              </w:rPr>
              <w:t>:</w:t>
            </w:r>
            <w:r>
              <w:rPr>
                <w:bCs/>
                <w:iCs/>
                <w:color w:val="0000FF"/>
                <w:sz w:val="24"/>
                <w:szCs w:val="24"/>
              </w:rPr>
              <w:t xml:space="preserve">                     </w:t>
            </w:r>
            <w:r w:rsidR="002961FC">
              <w:rPr>
                <w:bCs/>
                <w:iCs/>
                <w:color w:val="0066CC"/>
                <w:sz w:val="24"/>
                <w:szCs w:val="24"/>
              </w:rPr>
              <w:t>Developer</w:t>
            </w:r>
          </w:p>
          <w:p w:rsidR="00BB6D69" w:rsidRPr="00BB6D69" w:rsidRDefault="009A2C7C" w:rsidP="00BB6D69">
            <w:pPr>
              <w:jc w:val="both"/>
              <w:rPr>
                <w:b/>
                <w:bCs/>
                <w:iCs/>
                <w:color w:val="000000" w:themeColor="text1"/>
                <w:sz w:val="24"/>
                <w:szCs w:val="24"/>
              </w:rPr>
            </w:pPr>
            <w:r>
              <w:rPr>
                <w:bCs/>
                <w:iCs/>
                <w:color w:val="0066CC"/>
                <w:sz w:val="24"/>
                <w:szCs w:val="24"/>
              </w:rPr>
              <w:t xml:space="preserve">  </w:t>
            </w:r>
            <w:r w:rsidR="00B309AC" w:rsidRPr="009A2C7C">
              <w:rPr>
                <w:bCs/>
                <w:iCs/>
                <w:color w:val="0066CC"/>
                <w:sz w:val="24"/>
                <w:szCs w:val="24"/>
                <w:u w:val="single"/>
              </w:rPr>
              <w:t xml:space="preserve"> </w:t>
            </w:r>
            <w:r w:rsidR="00BB6D69" w:rsidRPr="009A2C7C">
              <w:rPr>
                <w:b/>
                <w:bCs/>
                <w:iCs/>
                <w:color w:val="000000" w:themeColor="text1"/>
                <w:sz w:val="24"/>
                <w:szCs w:val="24"/>
                <w:u w:val="single"/>
              </w:rPr>
              <w:t>Environment</w:t>
            </w:r>
            <w:r w:rsidR="00BB6D69" w:rsidRPr="00BB6D69">
              <w:rPr>
                <w:b/>
                <w:bCs/>
                <w:iCs/>
                <w:color w:val="000000" w:themeColor="text1"/>
                <w:sz w:val="24"/>
                <w:szCs w:val="24"/>
              </w:rPr>
              <w:t xml:space="preserve"> :</w:t>
            </w:r>
            <w:r w:rsidR="00B309AC">
              <w:rPr>
                <w:b/>
                <w:bCs/>
                <w:iCs/>
                <w:color w:val="000000" w:themeColor="text1"/>
                <w:sz w:val="24"/>
                <w:szCs w:val="24"/>
              </w:rPr>
              <w:t xml:space="preserve"> </w:t>
            </w:r>
          </w:p>
          <w:p w:rsidR="00FF3B80" w:rsidRPr="00390E1E" w:rsidRDefault="00B309AC" w:rsidP="00871A0A">
            <w:pPr>
              <w:pStyle w:val="HTMLPreformatted"/>
              <w:numPr>
                <w:ilvl w:val="0"/>
                <w:numId w:val="4"/>
              </w:numPr>
              <w:tabs>
                <w:tab w:val="clear" w:pos="1080"/>
              </w:tabs>
              <w:spacing w:line="276" w:lineRule="auto"/>
              <w:ind w:left="720"/>
              <w:rPr>
                <w:rFonts w:asciiTheme="minorHAnsi" w:hAnsiTheme="minorHAnsi"/>
                <w:sz w:val="22"/>
                <w:szCs w:val="22"/>
              </w:rPr>
            </w:pPr>
            <w:r w:rsidRPr="00390E1E">
              <w:rPr>
                <w:rFonts w:asciiTheme="minorHAnsi" w:hAnsiTheme="minorHAnsi"/>
                <w:sz w:val="22"/>
                <w:szCs w:val="22"/>
              </w:rPr>
              <w:t xml:space="preserve">   </w:t>
            </w:r>
            <w:r w:rsidR="00FF3B80" w:rsidRPr="00390E1E">
              <w:rPr>
                <w:rFonts w:asciiTheme="minorHAnsi" w:hAnsiTheme="minorHAnsi"/>
                <w:sz w:val="22"/>
                <w:szCs w:val="22"/>
              </w:rPr>
              <w:t>Backbone.js</w:t>
            </w:r>
          </w:p>
          <w:p w:rsidR="00FF3B80" w:rsidRPr="00390E1E" w:rsidRDefault="00FF3B80" w:rsidP="00871A0A">
            <w:pPr>
              <w:pStyle w:val="HTMLPreformatted"/>
              <w:numPr>
                <w:ilvl w:val="0"/>
                <w:numId w:val="4"/>
              </w:numPr>
              <w:tabs>
                <w:tab w:val="clear" w:pos="1080"/>
              </w:tabs>
              <w:spacing w:line="276" w:lineRule="auto"/>
              <w:ind w:left="720"/>
              <w:jc w:val="both"/>
              <w:rPr>
                <w:rFonts w:asciiTheme="minorHAnsi" w:hAnsiTheme="minorHAnsi"/>
                <w:sz w:val="22"/>
                <w:szCs w:val="22"/>
              </w:rPr>
            </w:pPr>
            <w:r w:rsidRPr="00390E1E">
              <w:rPr>
                <w:rFonts w:asciiTheme="minorHAnsi" w:hAnsiTheme="minorHAnsi"/>
                <w:sz w:val="22"/>
                <w:szCs w:val="22"/>
              </w:rPr>
              <w:t>Slim Framework</w:t>
            </w:r>
          </w:p>
          <w:p w:rsidR="00FF3B80" w:rsidRPr="00390E1E" w:rsidRDefault="00FF3B80" w:rsidP="00871A0A">
            <w:pPr>
              <w:pStyle w:val="HTMLPreformatted"/>
              <w:numPr>
                <w:ilvl w:val="0"/>
                <w:numId w:val="4"/>
              </w:numPr>
              <w:tabs>
                <w:tab w:val="clear" w:pos="1080"/>
              </w:tabs>
              <w:spacing w:line="276" w:lineRule="auto"/>
              <w:ind w:left="720"/>
              <w:jc w:val="both"/>
              <w:rPr>
                <w:rFonts w:asciiTheme="minorHAnsi" w:hAnsiTheme="minorHAnsi"/>
                <w:sz w:val="22"/>
                <w:szCs w:val="22"/>
              </w:rPr>
            </w:pPr>
            <w:r w:rsidRPr="00390E1E">
              <w:rPr>
                <w:rFonts w:asciiTheme="minorHAnsi" w:hAnsiTheme="minorHAnsi"/>
                <w:sz w:val="22"/>
                <w:szCs w:val="22"/>
              </w:rPr>
              <w:t>REST A</w:t>
            </w:r>
            <w:r w:rsidRPr="00390E1E">
              <w:rPr>
                <w:rFonts w:asciiTheme="minorHAnsi" w:hAnsiTheme="minorHAnsi"/>
                <w:sz w:val="22"/>
                <w:szCs w:val="22"/>
              </w:rPr>
              <w:softHyphen/>
              <w:t>PI Services</w:t>
            </w:r>
          </w:p>
          <w:p w:rsidR="00740125" w:rsidRPr="00390E1E" w:rsidRDefault="00FF3B80" w:rsidP="00871A0A">
            <w:pPr>
              <w:pStyle w:val="HTMLPreformatted"/>
              <w:numPr>
                <w:ilvl w:val="0"/>
                <w:numId w:val="4"/>
              </w:numPr>
              <w:tabs>
                <w:tab w:val="clear" w:pos="1080"/>
              </w:tabs>
              <w:spacing w:line="276" w:lineRule="auto"/>
              <w:ind w:left="720"/>
              <w:jc w:val="both"/>
              <w:rPr>
                <w:rFonts w:asciiTheme="minorHAnsi" w:hAnsiTheme="minorHAnsi"/>
                <w:sz w:val="22"/>
                <w:szCs w:val="22"/>
              </w:rPr>
            </w:pPr>
            <w:r w:rsidRPr="00390E1E">
              <w:rPr>
                <w:rFonts w:asciiTheme="minorHAnsi" w:hAnsiTheme="minorHAnsi"/>
                <w:sz w:val="22"/>
                <w:szCs w:val="22"/>
              </w:rPr>
              <w:t>JQUERY JavaScript Library</w:t>
            </w:r>
            <w:r w:rsidR="00B309AC" w:rsidRPr="00390E1E">
              <w:rPr>
                <w:rFonts w:asciiTheme="minorHAnsi" w:hAnsiTheme="minorHAnsi"/>
                <w:sz w:val="22"/>
                <w:szCs w:val="22"/>
              </w:rPr>
              <w:t xml:space="preserve"> </w:t>
            </w:r>
          </w:p>
          <w:p w:rsidR="00B309AC" w:rsidRDefault="00740125" w:rsidP="00740125">
            <w:pPr>
              <w:jc w:val="both"/>
              <w:rPr>
                <w:rFonts w:eastAsia="Calibri"/>
                <w:b/>
                <w:sz w:val="24"/>
                <w:szCs w:val="24"/>
              </w:rPr>
            </w:pPr>
            <w:r>
              <w:rPr>
                <w:rFonts w:eastAsia="Calibri"/>
                <w:b/>
                <w:sz w:val="24"/>
                <w:szCs w:val="24"/>
              </w:rPr>
              <w:t xml:space="preserve">  </w:t>
            </w:r>
          </w:p>
          <w:p w:rsidR="00740125" w:rsidRDefault="009A2C7C" w:rsidP="00740125">
            <w:pPr>
              <w:jc w:val="both"/>
              <w:rPr>
                <w:sz w:val="24"/>
                <w:szCs w:val="24"/>
              </w:rPr>
            </w:pPr>
            <w:r>
              <w:rPr>
                <w:b/>
                <w:sz w:val="24"/>
                <w:szCs w:val="24"/>
                <w:u w:val="single"/>
              </w:rPr>
              <w:t xml:space="preserve"> </w:t>
            </w:r>
            <w:r w:rsidR="00740125">
              <w:rPr>
                <w:b/>
                <w:sz w:val="24"/>
                <w:szCs w:val="24"/>
                <w:u w:val="single"/>
              </w:rPr>
              <w:t>Description</w:t>
            </w:r>
            <w:r w:rsidR="00740125">
              <w:rPr>
                <w:b/>
                <w:sz w:val="24"/>
                <w:szCs w:val="24"/>
              </w:rPr>
              <w:t>:</w:t>
            </w:r>
            <w:r w:rsidR="00740125">
              <w:rPr>
                <w:sz w:val="24"/>
                <w:szCs w:val="24"/>
              </w:rPr>
              <w:t xml:space="preserve"> </w:t>
            </w:r>
          </w:p>
          <w:p w:rsidR="002961FC" w:rsidRDefault="002961FC" w:rsidP="00740125">
            <w:pPr>
              <w:jc w:val="both"/>
              <w:rPr>
                <w:rFonts w:eastAsia="Calibri"/>
                <w:sz w:val="24"/>
                <w:szCs w:val="24"/>
              </w:rPr>
            </w:pPr>
          </w:p>
          <w:p w:rsidR="00740125" w:rsidRDefault="002961FC" w:rsidP="00740125">
            <w:pPr>
              <w:jc w:val="both"/>
              <w:rPr>
                <w:rFonts w:cs="Calibri"/>
                <w:color w:val="000000"/>
                <w:shd w:val="clear" w:color="auto" w:fill="FFFFFF"/>
              </w:rPr>
            </w:pPr>
            <w:r w:rsidRPr="00AC0B09">
              <w:rPr>
                <w:rFonts w:cs="Calibri"/>
                <w:color w:val="000000"/>
                <w:shd w:val="clear" w:color="auto" w:fill="FFFFFF"/>
              </w:rPr>
              <w:t>This product is purely developing for doctors and main target is to serve all doctors information to web users. It contains many options like advanced search functionality to search a doctor nearby user location and see the information and implemented appointment booking functionality of a particular doctor. Developing in both web based and mobile based applications with the use of slim framework, backbone.js and fully REST API calls.</w:t>
            </w:r>
          </w:p>
          <w:p w:rsidR="00740125" w:rsidRDefault="002961FC" w:rsidP="00B309AC">
            <w:pPr>
              <w:tabs>
                <w:tab w:val="num" w:pos="1440"/>
              </w:tabs>
              <w:spacing w:line="360" w:lineRule="auto"/>
              <w:ind w:firstLine="720"/>
              <w:rPr>
                <w:sz w:val="24"/>
                <w:szCs w:val="24"/>
              </w:rPr>
            </w:pPr>
            <w:r w:rsidRPr="00AC0B09">
              <w:rPr>
                <w:rFonts w:cs="Calibri"/>
                <w:color w:val="000000"/>
                <w:shd w:val="clear" w:color="auto" w:fill="FFFFFF"/>
              </w:rPr>
              <w:t>It is completely component based application it means we can easily plug &amp; play in any website like a external JavaScript libraries.</w:t>
            </w:r>
            <w:r w:rsidR="00B309AC">
              <w:rPr>
                <w:rFonts w:cs="Calibri"/>
                <w:color w:val="000000"/>
                <w:shd w:val="clear" w:color="auto" w:fill="FFFFFF"/>
              </w:rPr>
              <w:t xml:space="preserve"> </w:t>
            </w:r>
          </w:p>
          <w:p w:rsidR="00740125" w:rsidRDefault="00740125" w:rsidP="00740125">
            <w:pPr>
              <w:jc w:val="both"/>
              <w:rPr>
                <w:sz w:val="24"/>
                <w:szCs w:val="24"/>
              </w:rPr>
            </w:pPr>
          </w:p>
          <w:p w:rsidR="00740125" w:rsidRDefault="00740125" w:rsidP="00B309AC">
            <w:pPr>
              <w:rPr>
                <w:rFonts w:eastAsia="Calibri"/>
                <w:b/>
                <w:bCs/>
                <w:sz w:val="24"/>
                <w:szCs w:val="24"/>
              </w:rPr>
            </w:pPr>
            <w:r>
              <w:rPr>
                <w:rFonts w:eastAsia="Calibri"/>
                <w:bCs/>
                <w:sz w:val="24"/>
                <w:szCs w:val="24"/>
              </w:rPr>
              <w:t xml:space="preserve">    </w:t>
            </w:r>
            <w:r>
              <w:rPr>
                <w:b/>
                <w:bCs/>
                <w:sz w:val="24"/>
                <w:szCs w:val="24"/>
                <w:u w:val="single"/>
              </w:rPr>
              <w:t>Project #2</w:t>
            </w:r>
            <w:r w:rsidRPr="00E9393F">
              <w:rPr>
                <w:sz w:val="24"/>
                <w:szCs w:val="24"/>
              </w:rPr>
              <w:t xml:space="preserve">:     </w:t>
            </w:r>
            <w:r w:rsidR="002961FC" w:rsidRPr="00E9393F">
              <w:rPr>
                <w:b/>
              </w:rPr>
              <w:t>Smash Solutions (smashsolutions.com) (Mar 2013 – Nov 2013)</w:t>
            </w:r>
            <w:r w:rsidR="003E57F2">
              <w:rPr>
                <w:rFonts w:eastAsia="Calibri"/>
                <w:b/>
                <w:bCs/>
                <w:sz w:val="24"/>
                <w:szCs w:val="24"/>
              </w:rPr>
              <w:t xml:space="preserve"> </w:t>
            </w:r>
          </w:p>
          <w:p w:rsidR="00B309AC" w:rsidRDefault="00740125" w:rsidP="00740125">
            <w:pPr>
              <w:jc w:val="both"/>
              <w:rPr>
                <w:bCs/>
                <w:iCs/>
                <w:color w:val="0066CC"/>
                <w:sz w:val="24"/>
                <w:szCs w:val="24"/>
              </w:rPr>
            </w:pPr>
            <w:r>
              <w:rPr>
                <w:rFonts w:eastAsia="Calibri"/>
                <w:b/>
                <w:bCs/>
                <w:sz w:val="24"/>
                <w:szCs w:val="24"/>
              </w:rPr>
              <w:t xml:space="preserve">     </w:t>
            </w:r>
            <w:r>
              <w:rPr>
                <w:b/>
                <w:bCs/>
                <w:sz w:val="24"/>
                <w:szCs w:val="24"/>
                <w:u w:val="single"/>
              </w:rPr>
              <w:t>Role</w:t>
            </w:r>
            <w:r>
              <w:rPr>
                <w:b/>
                <w:bCs/>
                <w:sz w:val="24"/>
                <w:szCs w:val="24"/>
              </w:rPr>
              <w:t>:</w:t>
            </w:r>
            <w:r>
              <w:rPr>
                <w:bCs/>
                <w:iCs/>
                <w:color w:val="0000FF"/>
                <w:sz w:val="24"/>
                <w:szCs w:val="24"/>
              </w:rPr>
              <w:t xml:space="preserve">                   </w:t>
            </w:r>
            <w:r w:rsidR="003E57F2">
              <w:rPr>
                <w:bCs/>
                <w:iCs/>
                <w:color w:val="0066CC"/>
                <w:sz w:val="24"/>
                <w:szCs w:val="24"/>
              </w:rPr>
              <w:t>Developer</w:t>
            </w:r>
            <w:r w:rsidR="000C19D2">
              <w:rPr>
                <w:bCs/>
                <w:iCs/>
                <w:color w:val="0066CC"/>
                <w:sz w:val="24"/>
                <w:szCs w:val="24"/>
              </w:rPr>
              <w:t xml:space="preserve">  </w:t>
            </w:r>
          </w:p>
          <w:p w:rsidR="000C19D2" w:rsidRDefault="00B309AC" w:rsidP="00740125">
            <w:pPr>
              <w:jc w:val="both"/>
              <w:rPr>
                <w:bCs/>
                <w:iCs/>
                <w:color w:val="0066CC"/>
                <w:sz w:val="24"/>
                <w:szCs w:val="24"/>
              </w:rPr>
            </w:pPr>
            <w:r>
              <w:rPr>
                <w:bCs/>
                <w:iCs/>
                <w:color w:val="0066CC"/>
                <w:sz w:val="24"/>
                <w:szCs w:val="24"/>
              </w:rPr>
              <w:t xml:space="preserve">    </w:t>
            </w:r>
            <w:r w:rsidR="000C19D2" w:rsidRPr="00FB592C">
              <w:rPr>
                <w:b/>
                <w:bCs/>
                <w:iCs/>
                <w:color w:val="000000" w:themeColor="text1"/>
                <w:sz w:val="24"/>
                <w:szCs w:val="24"/>
                <w:u w:val="single"/>
              </w:rPr>
              <w:t>Environment</w:t>
            </w:r>
            <w:r w:rsidR="000C19D2">
              <w:rPr>
                <w:bCs/>
                <w:iCs/>
                <w:color w:val="0066CC"/>
                <w:sz w:val="24"/>
                <w:szCs w:val="24"/>
              </w:rPr>
              <w:t xml:space="preserve"> :</w:t>
            </w:r>
          </w:p>
          <w:p w:rsidR="000C19D2" w:rsidRDefault="000C19D2" w:rsidP="00740125">
            <w:pPr>
              <w:jc w:val="both"/>
              <w:rPr>
                <w:bCs/>
                <w:iCs/>
                <w:color w:val="0066CC"/>
                <w:sz w:val="24"/>
                <w:szCs w:val="24"/>
              </w:rPr>
            </w:pPr>
          </w:p>
          <w:p w:rsidR="000C19D2" w:rsidRPr="00FA413D" w:rsidRDefault="000C19D2" w:rsidP="00871A0A">
            <w:pPr>
              <w:pStyle w:val="HTMLPreformatted"/>
              <w:numPr>
                <w:ilvl w:val="0"/>
                <w:numId w:val="4"/>
              </w:numPr>
              <w:tabs>
                <w:tab w:val="clear" w:pos="1080"/>
              </w:tabs>
              <w:spacing w:line="276" w:lineRule="auto"/>
              <w:ind w:left="720"/>
              <w:jc w:val="both"/>
              <w:rPr>
                <w:rFonts w:asciiTheme="minorHAnsi" w:hAnsiTheme="minorHAnsi"/>
                <w:sz w:val="22"/>
                <w:szCs w:val="22"/>
              </w:rPr>
            </w:pPr>
            <w:r w:rsidRPr="00FA413D">
              <w:rPr>
                <w:rFonts w:asciiTheme="minorHAnsi" w:hAnsiTheme="minorHAnsi"/>
                <w:sz w:val="22"/>
                <w:szCs w:val="22"/>
              </w:rPr>
              <w:t>CodeIgniter Framework</w:t>
            </w:r>
          </w:p>
          <w:p w:rsidR="000C19D2" w:rsidRPr="00FA413D" w:rsidRDefault="000C19D2" w:rsidP="00871A0A">
            <w:pPr>
              <w:pStyle w:val="HTMLPreformatted"/>
              <w:numPr>
                <w:ilvl w:val="0"/>
                <w:numId w:val="4"/>
              </w:numPr>
              <w:tabs>
                <w:tab w:val="clear" w:pos="1080"/>
              </w:tabs>
              <w:spacing w:line="276" w:lineRule="auto"/>
              <w:ind w:left="720"/>
              <w:jc w:val="both"/>
              <w:rPr>
                <w:rFonts w:asciiTheme="minorHAnsi" w:hAnsiTheme="minorHAnsi"/>
                <w:sz w:val="22"/>
                <w:szCs w:val="22"/>
              </w:rPr>
            </w:pPr>
            <w:r w:rsidRPr="00FA413D">
              <w:rPr>
                <w:rFonts w:asciiTheme="minorHAnsi" w:hAnsiTheme="minorHAnsi"/>
                <w:sz w:val="22"/>
                <w:szCs w:val="22"/>
              </w:rPr>
              <w:t xml:space="preserve">Admin Management </w:t>
            </w:r>
          </w:p>
          <w:p w:rsidR="000C19D2" w:rsidRPr="00FA413D" w:rsidRDefault="000C19D2" w:rsidP="00871A0A">
            <w:pPr>
              <w:pStyle w:val="HTMLPreformatted"/>
              <w:numPr>
                <w:ilvl w:val="0"/>
                <w:numId w:val="4"/>
              </w:numPr>
              <w:tabs>
                <w:tab w:val="clear" w:pos="1080"/>
              </w:tabs>
              <w:spacing w:line="276" w:lineRule="auto"/>
              <w:ind w:left="720"/>
              <w:jc w:val="both"/>
              <w:rPr>
                <w:rFonts w:asciiTheme="minorHAnsi" w:hAnsiTheme="minorHAnsi"/>
                <w:sz w:val="22"/>
                <w:szCs w:val="22"/>
              </w:rPr>
            </w:pPr>
            <w:r w:rsidRPr="00FA413D">
              <w:rPr>
                <w:rFonts w:asciiTheme="minorHAnsi" w:hAnsiTheme="minorHAnsi"/>
                <w:sz w:val="22"/>
                <w:szCs w:val="22"/>
              </w:rPr>
              <w:t>JQUERY JavaScript Library</w:t>
            </w:r>
          </w:p>
          <w:p w:rsidR="000C19D2" w:rsidRPr="00FA413D" w:rsidRDefault="000C19D2" w:rsidP="00871A0A">
            <w:pPr>
              <w:pStyle w:val="HTMLPreformatted"/>
              <w:numPr>
                <w:ilvl w:val="0"/>
                <w:numId w:val="4"/>
              </w:numPr>
              <w:tabs>
                <w:tab w:val="clear" w:pos="1080"/>
              </w:tabs>
              <w:spacing w:line="276" w:lineRule="auto"/>
              <w:ind w:left="720"/>
              <w:jc w:val="both"/>
              <w:rPr>
                <w:rFonts w:asciiTheme="minorHAnsi" w:hAnsiTheme="minorHAnsi"/>
                <w:sz w:val="22"/>
                <w:szCs w:val="22"/>
              </w:rPr>
            </w:pPr>
            <w:r w:rsidRPr="00FA413D">
              <w:rPr>
                <w:rFonts w:asciiTheme="minorHAnsi" w:hAnsiTheme="minorHAnsi"/>
                <w:sz w:val="22"/>
                <w:szCs w:val="22"/>
              </w:rPr>
              <w:t>REST API calls</w:t>
            </w:r>
          </w:p>
          <w:p w:rsidR="009A2C7C" w:rsidRPr="00FA413D" w:rsidRDefault="000C19D2" w:rsidP="00871A0A">
            <w:pPr>
              <w:pStyle w:val="HTMLPreformatted"/>
              <w:numPr>
                <w:ilvl w:val="0"/>
                <w:numId w:val="4"/>
              </w:numPr>
              <w:tabs>
                <w:tab w:val="clear" w:pos="1080"/>
              </w:tabs>
              <w:spacing w:line="276" w:lineRule="auto"/>
              <w:ind w:left="720"/>
              <w:jc w:val="both"/>
              <w:rPr>
                <w:rFonts w:asciiTheme="minorHAnsi" w:hAnsiTheme="minorHAnsi"/>
                <w:sz w:val="22"/>
                <w:szCs w:val="22"/>
              </w:rPr>
            </w:pPr>
            <w:r w:rsidRPr="00FA413D">
              <w:rPr>
                <w:rFonts w:asciiTheme="minorHAnsi" w:hAnsiTheme="minorHAnsi"/>
                <w:sz w:val="22"/>
                <w:szCs w:val="22"/>
              </w:rPr>
              <w:t>Integrated mailing system.</w:t>
            </w:r>
          </w:p>
          <w:p w:rsidR="009A2C7C" w:rsidRPr="009A2C7C" w:rsidRDefault="009A2C7C" w:rsidP="009A2C7C">
            <w:pPr>
              <w:pStyle w:val="HTMLPreformatted"/>
              <w:spacing w:line="276" w:lineRule="auto"/>
              <w:ind w:left="720"/>
              <w:jc w:val="both"/>
              <w:rPr>
                <w:sz w:val="24"/>
                <w:szCs w:val="24"/>
              </w:rPr>
            </w:pPr>
          </w:p>
          <w:p w:rsidR="00740125" w:rsidRDefault="00740125" w:rsidP="00740125">
            <w:pPr>
              <w:jc w:val="both"/>
              <w:rPr>
                <w:rFonts w:eastAsia="Calibri"/>
                <w:sz w:val="24"/>
                <w:szCs w:val="24"/>
              </w:rPr>
            </w:pPr>
            <w:r>
              <w:rPr>
                <w:rFonts w:eastAsia="Calibri"/>
                <w:b/>
                <w:sz w:val="24"/>
                <w:szCs w:val="24"/>
              </w:rPr>
              <w:t xml:space="preserve">    </w:t>
            </w:r>
            <w:r>
              <w:rPr>
                <w:b/>
                <w:sz w:val="24"/>
                <w:szCs w:val="24"/>
                <w:u w:val="single"/>
              </w:rPr>
              <w:t>Description</w:t>
            </w:r>
            <w:r>
              <w:rPr>
                <w:b/>
                <w:sz w:val="24"/>
                <w:szCs w:val="24"/>
              </w:rPr>
              <w:t>:</w:t>
            </w:r>
            <w:r>
              <w:rPr>
                <w:sz w:val="24"/>
                <w:szCs w:val="24"/>
              </w:rPr>
              <w:t xml:space="preserve"> </w:t>
            </w:r>
          </w:p>
          <w:p w:rsidR="009733FA" w:rsidRPr="002F1B41" w:rsidRDefault="009733FA" w:rsidP="009733FA">
            <w:pPr>
              <w:spacing w:line="360" w:lineRule="auto"/>
              <w:ind w:firstLine="720"/>
              <w:rPr>
                <w:rFonts w:cs="Calibri"/>
                <w:color w:val="000000"/>
                <w:shd w:val="clear" w:color="auto" w:fill="FFFFFF"/>
              </w:rPr>
            </w:pPr>
            <w:r w:rsidRPr="002F1B41">
              <w:rPr>
                <w:rFonts w:cs="Calibri"/>
                <w:color w:val="000000"/>
                <w:shd w:val="clear" w:color="auto" w:fill="FFFFFF"/>
              </w:rPr>
              <w:t>Smash Solutions is the business management tool, made specifically for today's small business people. Which includes lot of business applications like SMASH Contact Manager, Integrated Calendar, Tasks and Events feature variety of complex tools being added to the all-inclusive marketing suite in future. It will suite for mid size marketing organizations to handle all the business tools into a single online application. Added user subscriptions to access the system with different packages included.Implemented REST API calls for mobile app and done concept like offline app usage, here we can use app without internet and do modifications on it and it will get sync to server automatically when enable internet on device.</w:t>
            </w:r>
          </w:p>
          <w:p w:rsidR="00740125" w:rsidRDefault="00740125" w:rsidP="00FB592C">
            <w:pPr>
              <w:jc w:val="both"/>
              <w:rPr>
                <w:sz w:val="24"/>
                <w:szCs w:val="24"/>
              </w:rPr>
            </w:pPr>
          </w:p>
          <w:p w:rsidR="00740125" w:rsidRDefault="00740125" w:rsidP="00740125">
            <w:pPr>
              <w:jc w:val="both"/>
              <w:rPr>
                <w:sz w:val="24"/>
                <w:szCs w:val="24"/>
              </w:rPr>
            </w:pPr>
          </w:p>
          <w:p w:rsidR="00366D0E" w:rsidRDefault="00366D0E" w:rsidP="00740125">
            <w:pPr>
              <w:jc w:val="both"/>
              <w:rPr>
                <w:sz w:val="24"/>
                <w:szCs w:val="24"/>
              </w:rPr>
            </w:pPr>
          </w:p>
          <w:p w:rsidR="00366D0E" w:rsidRDefault="00366D0E" w:rsidP="00740125">
            <w:pPr>
              <w:jc w:val="both"/>
              <w:rPr>
                <w:sz w:val="24"/>
                <w:szCs w:val="24"/>
              </w:rPr>
            </w:pPr>
          </w:p>
          <w:p w:rsidR="00740125" w:rsidRDefault="00740125" w:rsidP="00B309AC">
            <w:pPr>
              <w:spacing w:line="360" w:lineRule="auto"/>
              <w:rPr>
                <w:rFonts w:ascii="Calibri" w:hAnsi="Calibri" w:cs="Calibri"/>
                <w:b/>
                <w:bCs/>
                <w:sz w:val="24"/>
                <w:szCs w:val="24"/>
                <w:u w:val="single"/>
                <w:lang w:val="en-IN"/>
              </w:rPr>
            </w:pPr>
            <w:r>
              <w:rPr>
                <w:b/>
                <w:bCs/>
                <w:sz w:val="24"/>
                <w:szCs w:val="24"/>
                <w:u w:val="single"/>
              </w:rPr>
              <w:t>Project #3</w:t>
            </w:r>
            <w:r>
              <w:rPr>
                <w:sz w:val="24"/>
                <w:szCs w:val="24"/>
              </w:rPr>
              <w:t xml:space="preserve">:   </w:t>
            </w:r>
            <w:r w:rsidR="00FB592C" w:rsidRPr="000C6E11">
              <w:rPr>
                <w:b/>
              </w:rPr>
              <w:t>Sunpath (hucleus.servebbs.com) (Oct 2012 – Feb 2013)</w:t>
            </w:r>
            <w:r w:rsidR="00B309AC" w:rsidRPr="000C6E11">
              <w:rPr>
                <w:b/>
              </w:rPr>
              <w:t xml:space="preserve"> </w:t>
            </w:r>
          </w:p>
          <w:p w:rsidR="00740125" w:rsidRDefault="00740125" w:rsidP="00740125">
            <w:pPr>
              <w:pStyle w:val="Retraitnormal"/>
              <w:ind w:left="0"/>
              <w:jc w:val="both"/>
              <w:rPr>
                <w:rFonts w:ascii="Calibri" w:hAnsi="Calibri" w:cs="Calibri"/>
                <w:b/>
                <w:bCs/>
                <w:sz w:val="24"/>
                <w:szCs w:val="24"/>
              </w:rPr>
            </w:pPr>
            <w:r>
              <w:rPr>
                <w:rFonts w:ascii="Calibri" w:hAnsi="Calibri" w:cs="Calibri"/>
                <w:b/>
                <w:bCs/>
                <w:sz w:val="24"/>
                <w:szCs w:val="24"/>
                <w:u w:val="single"/>
                <w:lang w:val="en-IN"/>
              </w:rPr>
              <w:t>Role</w:t>
            </w:r>
            <w:r>
              <w:rPr>
                <w:rFonts w:ascii="Calibri" w:hAnsi="Calibri" w:cs="Calibri"/>
                <w:b/>
                <w:bCs/>
                <w:iCs/>
                <w:sz w:val="24"/>
                <w:szCs w:val="24"/>
                <w:u w:val="single"/>
                <w:lang w:val="en-IN"/>
              </w:rPr>
              <w:t>:</w:t>
            </w:r>
            <w:r>
              <w:rPr>
                <w:rFonts w:ascii="Calibri" w:hAnsi="Calibri" w:cs="Calibri"/>
                <w:b/>
                <w:bCs/>
                <w:iCs/>
                <w:sz w:val="24"/>
                <w:szCs w:val="24"/>
                <w:lang w:val="en-IN"/>
              </w:rPr>
              <w:t xml:space="preserve">                  </w:t>
            </w:r>
            <w:r w:rsidR="00FB592C">
              <w:rPr>
                <w:rFonts w:ascii="Calibri" w:hAnsi="Calibri" w:cs="Calibri"/>
                <w:bCs/>
                <w:iCs/>
                <w:color w:val="0066CC"/>
                <w:sz w:val="24"/>
                <w:szCs w:val="24"/>
                <w:lang w:val="en-IN"/>
              </w:rPr>
              <w:t>Developer</w:t>
            </w:r>
            <w:r>
              <w:rPr>
                <w:rFonts w:ascii="Calibri" w:hAnsi="Calibri" w:cs="Calibri"/>
                <w:b/>
                <w:bCs/>
                <w:sz w:val="24"/>
                <w:szCs w:val="24"/>
              </w:rPr>
              <w:t xml:space="preserve">    </w:t>
            </w:r>
          </w:p>
          <w:p w:rsidR="00B309AC" w:rsidRPr="00DC36A6" w:rsidRDefault="00B309AC" w:rsidP="00B309AC">
            <w:pPr>
              <w:spacing w:line="20" w:lineRule="atLeast"/>
              <w:jc w:val="both"/>
              <w:rPr>
                <w:b/>
                <w:bCs/>
                <w:sz w:val="24"/>
                <w:szCs w:val="24"/>
                <w:u w:val="single"/>
              </w:rPr>
            </w:pPr>
            <w:r w:rsidRPr="00DC36A6">
              <w:rPr>
                <w:b/>
                <w:u w:val="single"/>
              </w:rPr>
              <w:t>Environment</w:t>
            </w:r>
            <w:r w:rsidRPr="00F120E1">
              <w:tab/>
              <w:t>:</w:t>
            </w:r>
            <w:r>
              <w:t xml:space="preserve"> </w:t>
            </w:r>
            <w:r w:rsidRPr="00F120E1">
              <w:t>PHP, MYSQL, JavaScript</w:t>
            </w:r>
            <w:r>
              <w:t>.</w:t>
            </w:r>
          </w:p>
          <w:p w:rsidR="00B309AC" w:rsidRDefault="00B309AC" w:rsidP="00366D0E">
            <w:pPr>
              <w:spacing w:line="20" w:lineRule="atLeast"/>
              <w:jc w:val="both"/>
            </w:pPr>
            <w:r w:rsidRPr="00DC36A6">
              <w:rPr>
                <w:b/>
                <w:u w:val="single"/>
              </w:rPr>
              <w:t>Web Server</w:t>
            </w:r>
            <w:r w:rsidRPr="00F120E1">
              <w:tab/>
            </w:r>
            <w:r w:rsidRPr="00F120E1">
              <w:tab/>
              <w:t>: Apache Web Server</w:t>
            </w:r>
          </w:p>
          <w:p w:rsidR="009A2C7C" w:rsidRDefault="009A2C7C" w:rsidP="00366D0E">
            <w:pPr>
              <w:spacing w:line="20" w:lineRule="atLeast"/>
              <w:jc w:val="both"/>
              <w:rPr>
                <w:b/>
                <w:sz w:val="24"/>
                <w:szCs w:val="24"/>
                <w:u w:val="single"/>
              </w:rPr>
            </w:pPr>
          </w:p>
          <w:p w:rsidR="009A2C7C" w:rsidRPr="00B309AC" w:rsidRDefault="00F50078" w:rsidP="00B309AC">
            <w:pPr>
              <w:jc w:val="both"/>
              <w:rPr>
                <w:b/>
                <w:bCs/>
                <w:sz w:val="24"/>
                <w:szCs w:val="24"/>
                <w:u w:val="single"/>
              </w:rPr>
            </w:pPr>
            <w:r>
              <w:rPr>
                <w:b/>
                <w:sz w:val="24"/>
                <w:szCs w:val="24"/>
                <w:u w:val="single"/>
              </w:rPr>
              <w:t xml:space="preserve"> </w:t>
            </w:r>
            <w:r w:rsidR="00740125">
              <w:rPr>
                <w:b/>
                <w:bCs/>
                <w:sz w:val="24"/>
                <w:szCs w:val="24"/>
                <w:u w:val="single"/>
              </w:rPr>
              <w:t>Description</w:t>
            </w:r>
            <w:r w:rsidR="00740125">
              <w:rPr>
                <w:b/>
                <w:bCs/>
                <w:sz w:val="24"/>
                <w:szCs w:val="24"/>
              </w:rPr>
              <w:t xml:space="preserve">:     </w:t>
            </w:r>
          </w:p>
          <w:p w:rsidR="003F3B01" w:rsidRPr="009A2C7C" w:rsidRDefault="003F3B01" w:rsidP="003F3B01">
            <w:pPr>
              <w:pStyle w:val="NormalWeb"/>
              <w:spacing w:before="0" w:line="276" w:lineRule="auto"/>
              <w:rPr>
                <w:rFonts w:ascii="Calibri" w:hAnsi="Calibri" w:cs="Calibri"/>
                <w:sz w:val="22"/>
                <w:szCs w:val="22"/>
              </w:rPr>
            </w:pPr>
            <w:r w:rsidRPr="009A2C7C">
              <w:rPr>
                <w:rFonts w:ascii="Calibri" w:hAnsi="Calibri" w:cs="Calibri"/>
                <w:sz w:val="22"/>
                <w:szCs w:val="22"/>
              </w:rPr>
              <w:t>Sunpath is the project of Hucleus... The Nucleus of Health and Human Services.  This system is to be used only for Technology Group business purposes by authorized persons. This system contains data that is considered Protected Health Information (PHI) under applicable state and federal HIPAA. It provides comprehensive Access control management, which is adaptable and fully customizable to meet changing organizational needs and requirements.</w:t>
            </w:r>
            <w:r w:rsidRPr="009A2C7C">
              <w:rPr>
                <w:sz w:val="22"/>
                <w:szCs w:val="22"/>
              </w:rPr>
              <w:t xml:space="preserve"> </w:t>
            </w:r>
            <w:r w:rsidRPr="009A2C7C">
              <w:rPr>
                <w:rFonts w:ascii="Calibri" w:hAnsi="Calibri" w:cs="Calibri"/>
                <w:sz w:val="22"/>
                <w:szCs w:val="22"/>
              </w:rPr>
              <w:t>Personnel items such as Trainings, Credentials, Supervisions, and various HR requirements can be maintained to ensure employee files meet compliance standards. Maintained different staging servers for testing and developing environments in a effective way.</w:t>
            </w:r>
          </w:p>
          <w:p w:rsidR="009A2C7C" w:rsidRDefault="003F3B01" w:rsidP="00366D0E">
            <w:pPr>
              <w:spacing w:line="20" w:lineRule="atLeast"/>
              <w:jc w:val="both"/>
              <w:rPr>
                <w:rFonts w:ascii="Calibri" w:hAnsi="Calibri" w:cs="Calibri"/>
              </w:rPr>
            </w:pPr>
            <w:r w:rsidRPr="009A2C7C">
              <w:rPr>
                <w:rFonts w:ascii="Calibri" w:hAnsi="Calibri" w:cs="Calibri"/>
              </w:rPr>
              <w:t>Hucleus organization is a secure web based agency management, electronic health record and billing solution that allows users to focus on quality of service provision and productivity issues that comes with human service industries. Software was designed by health and human service providers to ensure a comprehensive and user friendly workflow. Hucleus is feature rich and possesses the customization and flexibility requirements to suit the needs of various enterprise and clinical applications.</w:t>
            </w:r>
          </w:p>
          <w:p w:rsidR="00366D0E" w:rsidRDefault="003F3B01" w:rsidP="00366D0E">
            <w:pPr>
              <w:spacing w:line="20" w:lineRule="atLeast"/>
              <w:jc w:val="both"/>
              <w:rPr>
                <w:sz w:val="24"/>
                <w:szCs w:val="24"/>
              </w:rPr>
            </w:pPr>
            <w:r w:rsidRPr="009A2C7C">
              <w:rPr>
                <w:rFonts w:ascii="Calibri" w:hAnsi="Calibri" w:cs="Calibri"/>
              </w:rPr>
              <w:t xml:space="preserve"> </w:t>
            </w:r>
            <w:r w:rsidRPr="009A2C7C">
              <w:rPr>
                <w:b/>
                <w:bCs/>
                <w:u w:val="single"/>
              </w:rPr>
              <w:t xml:space="preserve"> </w:t>
            </w:r>
            <w:r w:rsidR="00366D0E" w:rsidRPr="009A2C7C">
              <w:rPr>
                <w:b/>
                <w:bCs/>
                <w:u w:val="single"/>
              </w:rPr>
              <w:t xml:space="preserve"> </w:t>
            </w:r>
          </w:p>
          <w:p w:rsidR="00DC36A6" w:rsidRDefault="00366D0E" w:rsidP="00366D0E">
            <w:pPr>
              <w:pStyle w:val="BodyText"/>
              <w:tabs>
                <w:tab w:val="left" w:pos="360"/>
              </w:tabs>
              <w:spacing w:after="0"/>
              <w:jc w:val="both"/>
              <w:rPr>
                <w:rFonts w:ascii="Calibri" w:hAnsi="Calibri" w:cs="Calibri"/>
                <w:b/>
                <w:bCs/>
                <w:sz w:val="24"/>
                <w:szCs w:val="24"/>
                <w:u w:val="single"/>
                <w:lang w:val="en-IN"/>
              </w:rPr>
            </w:pPr>
            <w:r>
              <w:rPr>
                <w:b/>
                <w:bCs/>
                <w:sz w:val="24"/>
                <w:szCs w:val="24"/>
                <w:u w:val="single"/>
              </w:rPr>
              <w:t>Project #4</w:t>
            </w:r>
            <w:r w:rsidR="00DC36A6">
              <w:rPr>
                <w:b/>
                <w:bCs/>
                <w:sz w:val="24"/>
                <w:szCs w:val="24"/>
                <w:u w:val="single"/>
              </w:rPr>
              <w:t xml:space="preserve"> </w:t>
            </w:r>
            <w:r w:rsidR="00DC36A6" w:rsidRPr="00DC36A6">
              <w:rPr>
                <w:b/>
                <w:bCs/>
                <w:sz w:val="24"/>
                <w:szCs w:val="24"/>
              </w:rPr>
              <w:t xml:space="preserve">:  </w:t>
            </w:r>
            <w:r w:rsidR="00DC36A6" w:rsidRPr="00DC36A6">
              <w:rPr>
                <w:rStyle w:val="Heading3Char"/>
                <w:rFonts w:ascii="Calibri" w:hAnsi="Calibri" w:cs="Calibri"/>
                <w:b w:val="0"/>
                <w:color w:val="000000"/>
              </w:rPr>
              <w:t xml:space="preserve"> </w:t>
            </w:r>
            <w:r w:rsidR="00DC36A6" w:rsidRPr="00A84657">
              <w:rPr>
                <w:rStyle w:val="SubtleReference"/>
                <w:rFonts w:ascii="Calibri" w:hAnsi="Calibri" w:cs="Calibri"/>
                <w:color w:val="000000"/>
              </w:rPr>
              <w:t>Thoughti (thoughti.com) (Sept 2012 – Sept 2012)</w:t>
            </w:r>
            <w:r>
              <w:rPr>
                <w:rStyle w:val="SubtleReference"/>
                <w:rFonts w:ascii="Calibri" w:hAnsi="Calibri" w:cs="Calibri"/>
                <w:b w:val="0"/>
                <w:color w:val="000000"/>
              </w:rPr>
              <w:t xml:space="preserve"> </w:t>
            </w:r>
          </w:p>
          <w:p w:rsidR="00366D0E" w:rsidRDefault="00DC36A6" w:rsidP="00366D0E">
            <w:pPr>
              <w:pStyle w:val="Retraitnormal"/>
              <w:ind w:left="0"/>
              <w:jc w:val="both"/>
              <w:rPr>
                <w:rFonts w:ascii="Calibri" w:hAnsi="Calibri" w:cs="Calibri"/>
                <w:bCs/>
                <w:iCs/>
                <w:color w:val="0066CC"/>
                <w:sz w:val="24"/>
                <w:szCs w:val="24"/>
                <w:lang w:val="en-IN"/>
              </w:rPr>
            </w:pPr>
            <w:r>
              <w:rPr>
                <w:rFonts w:ascii="Calibri" w:hAnsi="Calibri" w:cs="Calibri"/>
                <w:b/>
                <w:bCs/>
                <w:sz w:val="24"/>
                <w:szCs w:val="24"/>
                <w:u w:val="single"/>
                <w:lang w:val="en-IN"/>
              </w:rPr>
              <w:t>Role</w:t>
            </w:r>
            <w:r>
              <w:rPr>
                <w:rFonts w:ascii="Calibri" w:hAnsi="Calibri" w:cs="Calibri"/>
                <w:b/>
                <w:bCs/>
                <w:iCs/>
                <w:sz w:val="24"/>
                <w:szCs w:val="24"/>
                <w:u w:val="single"/>
                <w:lang w:val="en-IN"/>
              </w:rPr>
              <w:t>:</w:t>
            </w:r>
            <w:r>
              <w:rPr>
                <w:rFonts w:ascii="Calibri" w:hAnsi="Calibri" w:cs="Calibri"/>
                <w:b/>
                <w:bCs/>
                <w:iCs/>
                <w:sz w:val="24"/>
                <w:szCs w:val="24"/>
                <w:lang w:val="en-IN"/>
              </w:rPr>
              <w:t xml:space="preserve">                  </w:t>
            </w:r>
            <w:r>
              <w:rPr>
                <w:rFonts w:ascii="Calibri" w:hAnsi="Calibri" w:cs="Calibri"/>
                <w:bCs/>
                <w:iCs/>
                <w:color w:val="0066CC"/>
                <w:sz w:val="24"/>
                <w:szCs w:val="24"/>
                <w:lang w:val="en-IN"/>
              </w:rPr>
              <w:t>Developer</w:t>
            </w:r>
          </w:p>
          <w:p w:rsidR="00DC36A6" w:rsidRDefault="00DC36A6" w:rsidP="00366D0E">
            <w:pPr>
              <w:pStyle w:val="Retraitnormal"/>
              <w:ind w:left="0"/>
              <w:jc w:val="both"/>
              <w:rPr>
                <w:rFonts w:eastAsia="Calibri"/>
                <w:b/>
                <w:bCs/>
                <w:sz w:val="24"/>
                <w:szCs w:val="24"/>
              </w:rPr>
            </w:pPr>
            <w:r>
              <w:rPr>
                <w:b/>
                <w:bCs/>
                <w:sz w:val="24"/>
                <w:szCs w:val="24"/>
                <w:u w:val="single"/>
              </w:rPr>
              <w:t>Description</w:t>
            </w:r>
            <w:r>
              <w:rPr>
                <w:b/>
                <w:bCs/>
                <w:sz w:val="24"/>
                <w:szCs w:val="24"/>
              </w:rPr>
              <w:t xml:space="preserve">:     </w:t>
            </w:r>
          </w:p>
          <w:p w:rsidR="009A2C7C" w:rsidRDefault="00DC36A6" w:rsidP="009A2C7C">
            <w:pPr>
              <w:pStyle w:val="BodyText"/>
              <w:tabs>
                <w:tab w:val="left" w:pos="360"/>
              </w:tabs>
              <w:spacing w:after="0"/>
              <w:ind w:hanging="145"/>
              <w:jc w:val="both"/>
              <w:rPr>
                <w:rStyle w:val="SubtleReference"/>
                <w:rFonts w:ascii="Calibri" w:hAnsi="Calibri" w:cs="Calibri"/>
                <w:b w:val="0"/>
                <w:color w:val="000000"/>
              </w:rPr>
            </w:pPr>
            <w:r w:rsidRPr="00DC36A6">
              <w:rPr>
                <w:rStyle w:val="SubtleReference"/>
                <w:rFonts w:ascii="Calibri" w:hAnsi="Calibri" w:cs="Calibri"/>
                <w:b w:val="0"/>
                <w:color w:val="000000"/>
              </w:rPr>
              <w:t>Thoughti is our own company website which is migrated with major USA Client recently. Entire project has been implemented in Drupal CMS and it easy to use everything by non technical person. Added some external functionalities like jquery image sliders and page navigation menus.</w:t>
            </w:r>
          </w:p>
          <w:p w:rsidR="009A2C7C" w:rsidRDefault="009A2C7C" w:rsidP="009A2C7C">
            <w:pPr>
              <w:pStyle w:val="BodyText"/>
              <w:tabs>
                <w:tab w:val="left" w:pos="360"/>
              </w:tabs>
              <w:spacing w:after="0"/>
              <w:ind w:hanging="145"/>
              <w:jc w:val="both"/>
            </w:pPr>
            <w:r>
              <w:rPr>
                <w:rStyle w:val="SubtleReference"/>
                <w:rFonts w:ascii="Calibri" w:hAnsi="Calibri" w:cs="Calibri"/>
                <w:b w:val="0"/>
                <w:color w:val="000000"/>
              </w:rPr>
              <w:t xml:space="preserve">    </w:t>
            </w:r>
            <w:r w:rsidR="00DC36A6" w:rsidRPr="009A2C7C">
              <w:rPr>
                <w:b/>
                <w:u w:val="single"/>
              </w:rPr>
              <w:t>Environment</w:t>
            </w:r>
            <w:r w:rsidR="00DC36A6" w:rsidRPr="00F120E1">
              <w:tab/>
              <w:t>:</w:t>
            </w:r>
          </w:p>
          <w:p w:rsidR="00DC36A6" w:rsidRPr="00390E1E" w:rsidRDefault="00DC36A6" w:rsidP="00871A0A">
            <w:pPr>
              <w:pStyle w:val="BodyText"/>
              <w:numPr>
                <w:ilvl w:val="0"/>
                <w:numId w:val="6"/>
              </w:numPr>
              <w:tabs>
                <w:tab w:val="left" w:pos="360"/>
              </w:tabs>
              <w:spacing w:after="0"/>
              <w:jc w:val="both"/>
              <w:rPr>
                <w:rFonts w:cs="Calibri"/>
                <w:bCs/>
                <w:color w:val="000000"/>
              </w:rPr>
            </w:pPr>
            <w:r w:rsidRPr="00390E1E">
              <w:t>Drupal 7</w:t>
            </w:r>
          </w:p>
          <w:p w:rsidR="00DC36A6" w:rsidRPr="00390E1E" w:rsidRDefault="00DC36A6" w:rsidP="00871A0A">
            <w:pPr>
              <w:pStyle w:val="HTMLPreformatted"/>
              <w:numPr>
                <w:ilvl w:val="0"/>
                <w:numId w:val="6"/>
              </w:numPr>
              <w:spacing w:line="276" w:lineRule="auto"/>
              <w:jc w:val="both"/>
              <w:rPr>
                <w:rFonts w:asciiTheme="minorHAnsi" w:hAnsiTheme="minorHAnsi"/>
                <w:sz w:val="22"/>
                <w:szCs w:val="22"/>
              </w:rPr>
            </w:pPr>
            <w:r w:rsidRPr="00390E1E">
              <w:rPr>
                <w:rFonts w:asciiTheme="minorHAnsi" w:hAnsiTheme="minorHAnsi"/>
                <w:sz w:val="22"/>
                <w:szCs w:val="22"/>
              </w:rPr>
              <w:t>Twitter tweets</w:t>
            </w:r>
          </w:p>
          <w:p w:rsidR="00366D0E" w:rsidRPr="00390E1E" w:rsidRDefault="00DC36A6" w:rsidP="00871A0A">
            <w:pPr>
              <w:pStyle w:val="HTMLPreformatted"/>
              <w:numPr>
                <w:ilvl w:val="0"/>
                <w:numId w:val="6"/>
              </w:numPr>
              <w:spacing w:line="276" w:lineRule="auto"/>
              <w:jc w:val="both"/>
              <w:rPr>
                <w:rFonts w:asciiTheme="minorHAnsi" w:hAnsiTheme="minorHAnsi"/>
                <w:sz w:val="22"/>
                <w:szCs w:val="22"/>
              </w:rPr>
            </w:pPr>
            <w:r w:rsidRPr="00390E1E">
              <w:rPr>
                <w:rFonts w:asciiTheme="minorHAnsi" w:hAnsiTheme="minorHAnsi"/>
                <w:sz w:val="22"/>
                <w:szCs w:val="22"/>
              </w:rPr>
              <w:t>JQUERY JavaScript Library</w:t>
            </w:r>
          </w:p>
          <w:p w:rsidR="009A2C7C" w:rsidRDefault="009A2C7C" w:rsidP="009A2C7C">
            <w:pPr>
              <w:pStyle w:val="HTMLPreformatted"/>
              <w:spacing w:line="276" w:lineRule="auto"/>
              <w:ind w:left="720"/>
              <w:jc w:val="both"/>
              <w:rPr>
                <w:rFonts w:ascii="Times New Roman" w:hAnsi="Times New Roman"/>
              </w:rPr>
            </w:pPr>
          </w:p>
          <w:p w:rsidR="009A2C7C" w:rsidRDefault="009A2C7C" w:rsidP="009A2C7C">
            <w:pPr>
              <w:pStyle w:val="HTMLPreformatted"/>
              <w:spacing w:line="276" w:lineRule="auto"/>
              <w:ind w:left="720"/>
              <w:jc w:val="both"/>
              <w:rPr>
                <w:rFonts w:ascii="Times New Roman" w:hAnsi="Times New Roman"/>
              </w:rPr>
            </w:pPr>
          </w:p>
          <w:p w:rsidR="009A2C7C" w:rsidRDefault="009A2C7C" w:rsidP="009A2C7C">
            <w:pPr>
              <w:pStyle w:val="HTMLPreformatted"/>
              <w:spacing w:line="276" w:lineRule="auto"/>
              <w:ind w:left="720"/>
              <w:jc w:val="both"/>
              <w:rPr>
                <w:rFonts w:ascii="Times New Roman" w:hAnsi="Times New Roman"/>
              </w:rPr>
            </w:pPr>
          </w:p>
          <w:p w:rsidR="009A2C7C" w:rsidRDefault="009A2C7C" w:rsidP="009A2C7C">
            <w:pPr>
              <w:pStyle w:val="HTMLPreformatted"/>
              <w:spacing w:line="276" w:lineRule="auto"/>
              <w:ind w:left="720"/>
              <w:jc w:val="both"/>
              <w:rPr>
                <w:rFonts w:ascii="Times New Roman" w:hAnsi="Times New Roman"/>
              </w:rPr>
            </w:pPr>
          </w:p>
          <w:p w:rsidR="009A2C7C" w:rsidRDefault="009A2C7C" w:rsidP="009A2C7C">
            <w:pPr>
              <w:pStyle w:val="HTMLPreformatted"/>
              <w:spacing w:line="276" w:lineRule="auto"/>
              <w:ind w:left="720"/>
              <w:jc w:val="both"/>
              <w:rPr>
                <w:rFonts w:ascii="Times New Roman" w:hAnsi="Times New Roman"/>
              </w:rPr>
            </w:pPr>
          </w:p>
          <w:p w:rsidR="009A2C7C" w:rsidRDefault="009A2C7C" w:rsidP="009A2C7C">
            <w:pPr>
              <w:pStyle w:val="HTMLPreformatted"/>
              <w:spacing w:line="276" w:lineRule="auto"/>
              <w:ind w:left="720"/>
              <w:jc w:val="both"/>
              <w:rPr>
                <w:rFonts w:ascii="Times New Roman" w:hAnsi="Times New Roman"/>
              </w:rPr>
            </w:pPr>
          </w:p>
          <w:p w:rsidR="009A2C7C" w:rsidRDefault="009A2C7C" w:rsidP="009A2C7C">
            <w:pPr>
              <w:pStyle w:val="HTMLPreformatted"/>
              <w:spacing w:line="276" w:lineRule="auto"/>
              <w:ind w:left="720"/>
              <w:jc w:val="both"/>
              <w:rPr>
                <w:rFonts w:ascii="Times New Roman" w:hAnsi="Times New Roman"/>
              </w:rPr>
            </w:pPr>
          </w:p>
          <w:p w:rsidR="009A2C7C" w:rsidRDefault="009A2C7C" w:rsidP="009A2C7C">
            <w:pPr>
              <w:pStyle w:val="HTMLPreformatted"/>
              <w:spacing w:line="276" w:lineRule="auto"/>
              <w:ind w:left="720"/>
              <w:jc w:val="both"/>
              <w:rPr>
                <w:rFonts w:ascii="Times New Roman" w:hAnsi="Times New Roman"/>
              </w:rPr>
            </w:pPr>
          </w:p>
          <w:p w:rsidR="009A2C7C" w:rsidRDefault="009A2C7C" w:rsidP="009A2C7C">
            <w:pPr>
              <w:pStyle w:val="HTMLPreformatted"/>
              <w:spacing w:line="276" w:lineRule="auto"/>
              <w:ind w:left="720"/>
              <w:jc w:val="both"/>
              <w:rPr>
                <w:b/>
                <w:bCs/>
                <w:sz w:val="24"/>
                <w:szCs w:val="24"/>
                <w:u w:val="single"/>
              </w:rPr>
            </w:pPr>
          </w:p>
          <w:p w:rsidR="00366D0E" w:rsidRDefault="00366D0E" w:rsidP="00484183">
            <w:pPr>
              <w:rPr>
                <w:b/>
                <w:bCs/>
                <w:sz w:val="24"/>
                <w:szCs w:val="24"/>
                <w:u w:val="single"/>
              </w:rPr>
            </w:pPr>
          </w:p>
          <w:p w:rsidR="00AB33CB" w:rsidRDefault="00AB33CB" w:rsidP="00366D0E">
            <w:pPr>
              <w:rPr>
                <w:b/>
                <w:u w:val="single"/>
              </w:rPr>
            </w:pPr>
            <w:r>
              <w:rPr>
                <w:b/>
                <w:bCs/>
                <w:sz w:val="24"/>
                <w:szCs w:val="24"/>
                <w:u w:val="single"/>
              </w:rPr>
              <w:t>Project #</w:t>
            </w:r>
            <w:r w:rsidR="00366D0E">
              <w:rPr>
                <w:b/>
                <w:bCs/>
                <w:sz w:val="24"/>
                <w:szCs w:val="24"/>
                <w:u w:val="single"/>
              </w:rPr>
              <w:t>5</w:t>
            </w:r>
            <w:r w:rsidRPr="00DC36A6">
              <w:rPr>
                <w:b/>
                <w:bCs/>
                <w:sz w:val="24"/>
                <w:szCs w:val="24"/>
              </w:rPr>
              <w:t xml:space="preserve">:  </w:t>
            </w:r>
            <w:r w:rsidRPr="00DC36A6">
              <w:rPr>
                <w:rStyle w:val="Heading3Char"/>
                <w:rFonts w:ascii="Calibri" w:hAnsi="Calibri" w:cs="Calibri"/>
                <w:b w:val="0"/>
                <w:color w:val="000000"/>
              </w:rPr>
              <w:t xml:space="preserve"> </w:t>
            </w:r>
            <w:r w:rsidR="00484183" w:rsidRPr="00080DB2">
              <w:rPr>
                <w:b/>
              </w:rPr>
              <w:t>My Airdrop (myairdrop.com) (Mar 2012 – August 2012)</w:t>
            </w:r>
          </w:p>
          <w:p w:rsidR="00366D0E" w:rsidRDefault="00366D0E" w:rsidP="00366D0E">
            <w:pPr>
              <w:rPr>
                <w:rFonts w:ascii="Calibri" w:hAnsi="Calibri" w:cs="Calibri"/>
                <w:b/>
                <w:bCs/>
                <w:sz w:val="24"/>
                <w:szCs w:val="24"/>
                <w:u w:val="single"/>
                <w:lang w:val="en-IN"/>
              </w:rPr>
            </w:pPr>
          </w:p>
          <w:p w:rsidR="00AB33CB" w:rsidRDefault="00AB33CB" w:rsidP="00366D0E">
            <w:pPr>
              <w:pStyle w:val="Retraitnormal"/>
              <w:ind w:left="0"/>
              <w:jc w:val="both"/>
              <w:rPr>
                <w:b/>
                <w:bCs/>
                <w:sz w:val="24"/>
                <w:szCs w:val="24"/>
                <w:u w:val="single"/>
              </w:rPr>
            </w:pPr>
            <w:r>
              <w:rPr>
                <w:rFonts w:ascii="Calibri" w:hAnsi="Calibri" w:cs="Calibri"/>
                <w:b/>
                <w:bCs/>
                <w:sz w:val="24"/>
                <w:szCs w:val="24"/>
                <w:u w:val="single"/>
                <w:lang w:val="en-IN"/>
              </w:rPr>
              <w:t>Role</w:t>
            </w:r>
            <w:r>
              <w:rPr>
                <w:rFonts w:ascii="Calibri" w:hAnsi="Calibri" w:cs="Calibri"/>
                <w:b/>
                <w:bCs/>
                <w:iCs/>
                <w:sz w:val="24"/>
                <w:szCs w:val="24"/>
                <w:u w:val="single"/>
                <w:lang w:val="en-IN"/>
              </w:rPr>
              <w:t>:</w:t>
            </w:r>
            <w:r>
              <w:rPr>
                <w:rFonts w:ascii="Calibri" w:hAnsi="Calibri" w:cs="Calibri"/>
                <w:b/>
                <w:bCs/>
                <w:iCs/>
                <w:sz w:val="24"/>
                <w:szCs w:val="24"/>
                <w:lang w:val="en-IN"/>
              </w:rPr>
              <w:t xml:space="preserve">                  </w:t>
            </w:r>
            <w:r>
              <w:rPr>
                <w:rFonts w:ascii="Calibri" w:hAnsi="Calibri" w:cs="Calibri"/>
                <w:bCs/>
                <w:iCs/>
                <w:color w:val="0066CC"/>
                <w:sz w:val="24"/>
                <w:szCs w:val="24"/>
                <w:lang w:val="en-IN"/>
              </w:rPr>
              <w:t>Developer</w:t>
            </w:r>
            <w:r>
              <w:rPr>
                <w:rFonts w:ascii="Calibri" w:hAnsi="Calibri" w:cs="Calibri"/>
                <w:b/>
                <w:bCs/>
                <w:sz w:val="24"/>
                <w:szCs w:val="24"/>
              </w:rPr>
              <w:t xml:space="preserve">       </w:t>
            </w:r>
            <w:r>
              <w:rPr>
                <w:b/>
                <w:sz w:val="24"/>
                <w:szCs w:val="24"/>
                <w:u w:val="single"/>
              </w:rPr>
              <w:t xml:space="preserve"> </w:t>
            </w:r>
          </w:p>
          <w:p w:rsidR="00AB33CB" w:rsidRDefault="00AB33CB" w:rsidP="00AB33CB">
            <w:pPr>
              <w:spacing w:line="280" w:lineRule="atLeast"/>
              <w:jc w:val="both"/>
              <w:rPr>
                <w:rFonts w:eastAsia="Calibri"/>
                <w:b/>
                <w:bCs/>
                <w:sz w:val="24"/>
                <w:szCs w:val="24"/>
              </w:rPr>
            </w:pPr>
            <w:r>
              <w:rPr>
                <w:b/>
                <w:bCs/>
                <w:sz w:val="24"/>
                <w:szCs w:val="24"/>
                <w:u w:val="single"/>
              </w:rPr>
              <w:t>Description</w:t>
            </w:r>
            <w:r>
              <w:rPr>
                <w:b/>
                <w:bCs/>
                <w:sz w:val="24"/>
                <w:szCs w:val="24"/>
              </w:rPr>
              <w:t xml:space="preserve">:     </w:t>
            </w:r>
          </w:p>
          <w:p w:rsidR="009A2C7C" w:rsidRDefault="00AF4C2B" w:rsidP="007C7A81">
            <w:pPr>
              <w:spacing w:line="360" w:lineRule="auto"/>
              <w:ind w:firstLine="720"/>
            </w:pPr>
            <w:r>
              <w:t>My Airdrop is giving service to travelers who are selling products from one place to other same as buyers who is purchasing products from them. Mainly here we are maintaining two roles of Traveler and Buyer. Traveler can post the arriving date for particular city and post the selling items there. Travelers can browse the buyers request for arriving destinations. Buyers can browse the travelers who are arriving to their cities for selling products and ask for those products to bring here or some requests can be post for bringing new product. Travelers are bringing to sell upon their arrival. Providing the service highly confidential communication between the Traveler and Buyer for selling products at their destinations.</w:t>
            </w:r>
          </w:p>
          <w:p w:rsidR="00AB33CB" w:rsidRPr="007C7A81" w:rsidRDefault="00AB33CB" w:rsidP="007C7A81">
            <w:pPr>
              <w:spacing w:line="360" w:lineRule="auto"/>
              <w:ind w:firstLine="720"/>
            </w:pPr>
            <w:r w:rsidRPr="00DC36A6">
              <w:rPr>
                <w:b/>
                <w:u w:val="single"/>
              </w:rPr>
              <w:t>Environment</w:t>
            </w:r>
            <w:r w:rsidRPr="00F120E1">
              <w:tab/>
            </w:r>
          </w:p>
          <w:p w:rsidR="00AF4C2B" w:rsidRPr="00F134E9" w:rsidRDefault="00AF4C2B" w:rsidP="00871A0A">
            <w:pPr>
              <w:pStyle w:val="HTMLPreformatted"/>
              <w:numPr>
                <w:ilvl w:val="0"/>
                <w:numId w:val="5"/>
              </w:numPr>
              <w:spacing w:line="276" w:lineRule="auto"/>
              <w:jc w:val="both"/>
              <w:rPr>
                <w:rFonts w:asciiTheme="minorHAnsi" w:hAnsiTheme="minorHAnsi"/>
                <w:sz w:val="22"/>
                <w:szCs w:val="22"/>
              </w:rPr>
            </w:pPr>
            <w:r w:rsidRPr="00F134E9">
              <w:rPr>
                <w:rFonts w:asciiTheme="minorHAnsi" w:hAnsiTheme="minorHAnsi"/>
                <w:sz w:val="22"/>
                <w:szCs w:val="22"/>
              </w:rPr>
              <w:t>Zend Framework</w:t>
            </w:r>
          </w:p>
          <w:p w:rsidR="00AF4C2B" w:rsidRPr="00F134E9" w:rsidRDefault="00AF4C2B" w:rsidP="00871A0A">
            <w:pPr>
              <w:pStyle w:val="HTMLPreformatted"/>
              <w:numPr>
                <w:ilvl w:val="0"/>
                <w:numId w:val="5"/>
              </w:numPr>
              <w:spacing w:line="276" w:lineRule="auto"/>
              <w:jc w:val="both"/>
              <w:rPr>
                <w:rFonts w:asciiTheme="minorHAnsi" w:hAnsiTheme="minorHAnsi"/>
                <w:sz w:val="22"/>
                <w:szCs w:val="22"/>
              </w:rPr>
            </w:pPr>
            <w:r w:rsidRPr="00F134E9">
              <w:rPr>
                <w:rFonts w:asciiTheme="minorHAnsi" w:hAnsiTheme="minorHAnsi"/>
                <w:sz w:val="22"/>
                <w:szCs w:val="22"/>
              </w:rPr>
              <w:t xml:space="preserve">Multi Language Support </w:t>
            </w:r>
          </w:p>
          <w:p w:rsidR="00AF4C2B" w:rsidRPr="00F134E9" w:rsidRDefault="00AF4C2B" w:rsidP="00871A0A">
            <w:pPr>
              <w:pStyle w:val="HTMLPreformatted"/>
              <w:numPr>
                <w:ilvl w:val="0"/>
                <w:numId w:val="5"/>
              </w:numPr>
              <w:spacing w:line="276" w:lineRule="auto"/>
              <w:jc w:val="both"/>
              <w:rPr>
                <w:rFonts w:asciiTheme="minorHAnsi" w:hAnsiTheme="minorHAnsi"/>
                <w:sz w:val="22"/>
                <w:szCs w:val="22"/>
              </w:rPr>
            </w:pPr>
            <w:r w:rsidRPr="00F134E9">
              <w:rPr>
                <w:rFonts w:asciiTheme="minorHAnsi" w:hAnsiTheme="minorHAnsi"/>
                <w:sz w:val="22"/>
                <w:szCs w:val="22"/>
              </w:rPr>
              <w:t>JQUERY JavaScript Library</w:t>
            </w:r>
          </w:p>
          <w:p w:rsidR="00AF4C2B" w:rsidRPr="00F134E9" w:rsidRDefault="00AF4C2B" w:rsidP="00871A0A">
            <w:pPr>
              <w:pStyle w:val="HTMLPreformatted"/>
              <w:numPr>
                <w:ilvl w:val="0"/>
                <w:numId w:val="5"/>
              </w:numPr>
              <w:spacing w:line="276" w:lineRule="auto"/>
              <w:rPr>
                <w:rFonts w:asciiTheme="minorHAnsi" w:hAnsiTheme="minorHAnsi"/>
                <w:sz w:val="22"/>
                <w:szCs w:val="22"/>
              </w:rPr>
            </w:pPr>
            <w:r w:rsidRPr="00F134E9">
              <w:rPr>
                <w:rFonts w:asciiTheme="minorHAnsi" w:hAnsiTheme="minorHAnsi"/>
                <w:sz w:val="22"/>
                <w:szCs w:val="22"/>
              </w:rPr>
              <w:t xml:space="preserve">URL Redirection </w:t>
            </w:r>
          </w:p>
          <w:p w:rsidR="00366D0E" w:rsidRPr="00F120E1" w:rsidRDefault="00366D0E" w:rsidP="00366D0E">
            <w:pPr>
              <w:pStyle w:val="HTMLPreformatted"/>
              <w:spacing w:line="276" w:lineRule="auto"/>
              <w:ind w:left="720"/>
              <w:rPr>
                <w:rFonts w:ascii="Times New Roman" w:hAnsi="Times New Roman"/>
              </w:rPr>
            </w:pPr>
          </w:p>
          <w:p w:rsidR="00C22EA1" w:rsidRDefault="00C22EA1" w:rsidP="00846C4B">
            <w:pPr>
              <w:pStyle w:val="HTMLPreformatted"/>
              <w:spacing w:line="276" w:lineRule="auto"/>
              <w:ind w:left="720"/>
              <w:jc w:val="both"/>
              <w:rPr>
                <w:rFonts w:ascii="Times New Roman" w:hAnsi="Times New Roman"/>
              </w:rPr>
            </w:pPr>
          </w:p>
          <w:p w:rsidR="00C22EA1" w:rsidRDefault="00366D0E" w:rsidP="00366D0E">
            <w:pPr>
              <w:spacing w:line="360" w:lineRule="auto"/>
              <w:rPr>
                <w:rFonts w:ascii="Calibri" w:hAnsi="Calibri" w:cs="Calibri"/>
                <w:b/>
                <w:bCs/>
                <w:sz w:val="24"/>
                <w:szCs w:val="24"/>
                <w:u w:val="single"/>
                <w:lang w:val="en-IN"/>
              </w:rPr>
            </w:pPr>
            <w:r>
              <w:rPr>
                <w:b/>
                <w:bCs/>
                <w:sz w:val="24"/>
                <w:szCs w:val="24"/>
                <w:u w:val="single"/>
              </w:rPr>
              <w:t>Project #6</w:t>
            </w:r>
            <w:r w:rsidR="00C22EA1">
              <w:rPr>
                <w:b/>
                <w:bCs/>
                <w:sz w:val="24"/>
                <w:szCs w:val="24"/>
                <w:u w:val="single"/>
              </w:rPr>
              <w:t xml:space="preserve"> </w:t>
            </w:r>
            <w:r w:rsidR="00C22EA1" w:rsidRPr="00DC36A6">
              <w:rPr>
                <w:b/>
                <w:bCs/>
                <w:sz w:val="24"/>
                <w:szCs w:val="24"/>
              </w:rPr>
              <w:t>:</w:t>
            </w:r>
            <w:r w:rsidR="003A426F">
              <w:rPr>
                <w:b/>
                <w:bCs/>
                <w:sz w:val="24"/>
                <w:szCs w:val="24"/>
              </w:rPr>
              <w:t xml:space="preserve"> </w:t>
            </w:r>
            <w:r w:rsidR="00C22EA1" w:rsidRPr="00DC36A6">
              <w:rPr>
                <w:rStyle w:val="Heading3Char"/>
                <w:rFonts w:ascii="Calibri" w:hAnsi="Calibri" w:cs="Calibri"/>
                <w:b w:val="0"/>
                <w:color w:val="000000"/>
              </w:rPr>
              <w:t xml:space="preserve"> </w:t>
            </w:r>
            <w:r w:rsidR="00C22EA1" w:rsidRPr="003A426F">
              <w:rPr>
                <w:b/>
              </w:rPr>
              <w:t>Rainbow Manager (development.rainbowmgr.com) (Jul 2011 – Dec 2011)</w:t>
            </w:r>
          </w:p>
          <w:p w:rsidR="00366D0E" w:rsidRDefault="00C22EA1" w:rsidP="00366D0E">
            <w:pPr>
              <w:pStyle w:val="Retraitnormal"/>
              <w:ind w:left="0"/>
              <w:jc w:val="both"/>
              <w:rPr>
                <w:rFonts w:ascii="Calibri" w:hAnsi="Calibri" w:cs="Calibri"/>
                <w:b/>
                <w:bCs/>
                <w:sz w:val="24"/>
                <w:szCs w:val="24"/>
              </w:rPr>
            </w:pPr>
            <w:r>
              <w:rPr>
                <w:rFonts w:ascii="Calibri" w:hAnsi="Calibri" w:cs="Calibri"/>
                <w:b/>
                <w:bCs/>
                <w:sz w:val="24"/>
                <w:szCs w:val="24"/>
                <w:u w:val="single"/>
                <w:lang w:val="en-IN"/>
              </w:rPr>
              <w:t>Role</w:t>
            </w:r>
            <w:r>
              <w:rPr>
                <w:rFonts w:ascii="Calibri" w:hAnsi="Calibri" w:cs="Calibri"/>
                <w:b/>
                <w:bCs/>
                <w:iCs/>
                <w:sz w:val="24"/>
                <w:szCs w:val="24"/>
                <w:u w:val="single"/>
                <w:lang w:val="en-IN"/>
              </w:rPr>
              <w:t>:</w:t>
            </w:r>
            <w:r>
              <w:rPr>
                <w:rFonts w:ascii="Calibri" w:hAnsi="Calibri" w:cs="Calibri"/>
                <w:b/>
                <w:bCs/>
                <w:iCs/>
                <w:sz w:val="24"/>
                <w:szCs w:val="24"/>
                <w:lang w:val="en-IN"/>
              </w:rPr>
              <w:t xml:space="preserve">                  </w:t>
            </w:r>
            <w:r>
              <w:rPr>
                <w:rFonts w:ascii="Calibri" w:hAnsi="Calibri" w:cs="Calibri"/>
                <w:bCs/>
                <w:iCs/>
                <w:color w:val="0066CC"/>
                <w:sz w:val="24"/>
                <w:szCs w:val="24"/>
                <w:lang w:val="en-IN"/>
              </w:rPr>
              <w:t>Developer</w:t>
            </w:r>
            <w:r>
              <w:rPr>
                <w:rFonts w:ascii="Calibri" w:hAnsi="Calibri" w:cs="Calibri"/>
                <w:b/>
                <w:bCs/>
                <w:sz w:val="24"/>
                <w:szCs w:val="24"/>
              </w:rPr>
              <w:t xml:space="preserve">    </w:t>
            </w:r>
          </w:p>
          <w:p w:rsidR="00C22EA1" w:rsidRDefault="00C22EA1" w:rsidP="00366D0E">
            <w:pPr>
              <w:pStyle w:val="Retraitnormal"/>
              <w:ind w:left="0"/>
              <w:jc w:val="both"/>
              <w:rPr>
                <w:rFonts w:eastAsia="Calibri"/>
                <w:b/>
                <w:bCs/>
                <w:sz w:val="24"/>
                <w:szCs w:val="24"/>
              </w:rPr>
            </w:pPr>
            <w:r>
              <w:rPr>
                <w:b/>
                <w:bCs/>
                <w:sz w:val="24"/>
                <w:szCs w:val="24"/>
                <w:u w:val="single"/>
              </w:rPr>
              <w:t>Description</w:t>
            </w:r>
            <w:r>
              <w:rPr>
                <w:b/>
                <w:bCs/>
                <w:sz w:val="24"/>
                <w:szCs w:val="24"/>
              </w:rPr>
              <w:t xml:space="preserve">:     </w:t>
            </w:r>
          </w:p>
          <w:p w:rsidR="00C22EA1" w:rsidRPr="00E2604A" w:rsidRDefault="00C22EA1" w:rsidP="00C22EA1">
            <w:pPr>
              <w:pStyle w:val="NormalWeb"/>
              <w:spacing w:before="0" w:line="276" w:lineRule="auto"/>
              <w:rPr>
                <w:rFonts w:ascii="Calibri" w:hAnsi="Calibri" w:cs="Calibri"/>
                <w:sz w:val="22"/>
                <w:szCs w:val="22"/>
              </w:rPr>
            </w:pPr>
            <w:r w:rsidRPr="00E2604A">
              <w:rPr>
                <w:rFonts w:ascii="Calibri" w:hAnsi="Calibri" w:cs="Calibri"/>
                <w:sz w:val="22"/>
                <w:szCs w:val="22"/>
              </w:rPr>
              <w:t xml:space="preserve">Rainbow Manager is an arrangement where a common base is provided for providing better customer service for different business organizations. It enables the organization to utilize all or some of the features of the application service provider. In short, here the companies outsource its customer relationship management task to any of the available application service providers. </w:t>
            </w:r>
          </w:p>
          <w:p w:rsidR="00C22EA1" w:rsidRPr="00E2604A" w:rsidRDefault="00C22EA1" w:rsidP="00C22EA1">
            <w:pPr>
              <w:pStyle w:val="NormalWeb"/>
              <w:spacing w:before="0" w:line="276" w:lineRule="auto"/>
              <w:ind w:firstLine="720"/>
              <w:rPr>
                <w:rFonts w:ascii="Calibri" w:hAnsi="Calibri" w:cs="Calibri"/>
                <w:sz w:val="22"/>
                <w:szCs w:val="22"/>
              </w:rPr>
            </w:pPr>
            <w:r w:rsidRPr="00E2604A">
              <w:rPr>
                <w:rFonts w:ascii="Calibri" w:hAnsi="Calibri" w:cs="Calibri"/>
                <w:sz w:val="22"/>
                <w:szCs w:val="22"/>
              </w:rPr>
              <w:t xml:space="preserve">It is a product of Hosted Services Corporation is a Software and Web development company that specializes in cloud computing, software as a service (SaaS). All our client requirements are done by development domain and the repository history serves to their clients in the service of cloud computing. It is more suitable for a small business organization as going for a well-established CRM solution will be expensive for the firm. Moreover, hosted CRM products are much easier to use than individual CRM solutions. It also helps to increase the return on </w:t>
            </w:r>
            <w:r w:rsidRPr="00E2604A">
              <w:rPr>
                <w:rFonts w:ascii="Calibri" w:hAnsi="Calibri" w:cs="Calibri"/>
                <w:sz w:val="22"/>
                <w:szCs w:val="22"/>
              </w:rPr>
              <w:lastRenderedPageBreak/>
              <w:t xml:space="preserve">investment (ROI) by reducing the cost and allowing the company to invest more resources on the main business line. The traditional model of in-house CRM is often selected by larger firms, as it can be easily customized according to the company needs. </w:t>
            </w:r>
          </w:p>
          <w:p w:rsidR="00C22EA1" w:rsidRPr="007C7A81" w:rsidRDefault="00C22EA1" w:rsidP="00C22EA1">
            <w:pPr>
              <w:spacing w:line="360" w:lineRule="auto"/>
              <w:ind w:firstLine="720"/>
            </w:pPr>
            <w:r w:rsidRPr="00F120E1">
              <w:tab/>
            </w:r>
          </w:p>
          <w:p w:rsidR="00C22EA1" w:rsidRPr="00F120E1" w:rsidRDefault="00DD2EE3" w:rsidP="00C22EA1">
            <w:pPr>
              <w:ind w:left="360"/>
            </w:pPr>
            <w:r>
              <w:t>Environment</w:t>
            </w:r>
            <w:r>
              <w:tab/>
            </w:r>
            <w:r w:rsidR="00C22EA1" w:rsidRPr="00F120E1">
              <w:t xml:space="preserve">: </w:t>
            </w:r>
            <w:r w:rsidR="00C22EA1">
              <w:t xml:space="preserve">Sugar CRM, </w:t>
            </w:r>
            <w:r w:rsidR="00C22EA1" w:rsidRPr="00F120E1">
              <w:t>PHP, MYSQL, JavaScript</w:t>
            </w:r>
            <w:r w:rsidR="00C22EA1">
              <w:t>.</w:t>
            </w:r>
          </w:p>
          <w:p w:rsidR="00C22EA1" w:rsidRPr="00F120E1" w:rsidRDefault="00C22EA1" w:rsidP="00C22EA1">
            <w:pPr>
              <w:ind w:left="360"/>
              <w:jc w:val="both"/>
            </w:pPr>
            <w:r w:rsidRPr="00F120E1">
              <w:t>Web Server</w:t>
            </w:r>
            <w:r w:rsidRPr="00F120E1">
              <w:tab/>
            </w:r>
            <w:r w:rsidRPr="00F120E1">
              <w:tab/>
              <w:t>: Apache Web Server.</w:t>
            </w:r>
          </w:p>
          <w:p w:rsidR="00C22EA1" w:rsidRDefault="00C22EA1" w:rsidP="00846C4B">
            <w:pPr>
              <w:pStyle w:val="HTMLPreformatted"/>
              <w:spacing w:line="276" w:lineRule="auto"/>
              <w:ind w:left="720"/>
              <w:jc w:val="both"/>
              <w:rPr>
                <w:rFonts w:ascii="Times New Roman" w:hAnsi="Times New Roman"/>
              </w:rPr>
            </w:pPr>
          </w:p>
          <w:p w:rsidR="00366D0E" w:rsidRDefault="00366D0E" w:rsidP="00846C4B">
            <w:pPr>
              <w:pStyle w:val="HTMLPreformatted"/>
              <w:spacing w:line="276" w:lineRule="auto"/>
              <w:ind w:left="720"/>
              <w:jc w:val="both"/>
              <w:rPr>
                <w:rFonts w:ascii="Times New Roman" w:hAnsi="Times New Roman"/>
              </w:rPr>
            </w:pPr>
          </w:p>
          <w:p w:rsidR="00366D0E" w:rsidRDefault="00366D0E" w:rsidP="00846C4B">
            <w:pPr>
              <w:pStyle w:val="HTMLPreformatted"/>
              <w:spacing w:line="276" w:lineRule="auto"/>
              <w:ind w:left="720"/>
              <w:jc w:val="both"/>
              <w:rPr>
                <w:rFonts w:ascii="Times New Roman" w:hAnsi="Times New Roman"/>
              </w:rPr>
            </w:pPr>
          </w:p>
          <w:p w:rsidR="00C22EA1" w:rsidRPr="00DC36A6" w:rsidRDefault="00366D0E" w:rsidP="00C22EA1">
            <w:pPr>
              <w:spacing w:line="360" w:lineRule="auto"/>
              <w:rPr>
                <w:b/>
              </w:rPr>
            </w:pPr>
            <w:r>
              <w:rPr>
                <w:b/>
                <w:bCs/>
                <w:sz w:val="24"/>
                <w:szCs w:val="24"/>
                <w:u w:val="single"/>
              </w:rPr>
              <w:t>Project #7</w:t>
            </w:r>
            <w:r w:rsidR="00AC70C9">
              <w:rPr>
                <w:b/>
                <w:bCs/>
                <w:sz w:val="24"/>
                <w:szCs w:val="24"/>
                <w:u w:val="single"/>
              </w:rPr>
              <w:t>:</w:t>
            </w:r>
            <w:r w:rsidR="00AC70C9">
              <w:rPr>
                <w:b/>
                <w:bCs/>
                <w:sz w:val="24"/>
                <w:szCs w:val="24"/>
              </w:rPr>
              <w:t xml:space="preserve"> </w:t>
            </w:r>
            <w:r w:rsidR="00C22EA1">
              <w:rPr>
                <w:b/>
                <w:bCs/>
                <w:sz w:val="24"/>
                <w:szCs w:val="24"/>
                <w:u w:val="single"/>
              </w:rPr>
              <w:t xml:space="preserve"> </w:t>
            </w:r>
            <w:r w:rsidR="00AC70C9" w:rsidRPr="001626D2">
              <w:rPr>
                <w:b/>
              </w:rPr>
              <w:t>Post</w:t>
            </w:r>
            <w:r w:rsidR="00AC70C9" w:rsidRPr="001626D2">
              <w:t xml:space="preserve"> </w:t>
            </w:r>
            <w:r w:rsidR="00AC70C9" w:rsidRPr="001626D2">
              <w:rPr>
                <w:b/>
              </w:rPr>
              <w:t>Classifieds Ecommerce website (sidpost.com)</w:t>
            </w:r>
            <w:r w:rsidRPr="00DC36A6">
              <w:rPr>
                <w:rStyle w:val="SubtleReference"/>
                <w:rFonts w:ascii="Calibri" w:hAnsi="Calibri" w:cs="Calibri"/>
                <w:b w:val="0"/>
                <w:color w:val="000000"/>
              </w:rPr>
              <w:t xml:space="preserve"> </w:t>
            </w:r>
          </w:p>
          <w:p w:rsidR="00C22EA1" w:rsidRDefault="00C22EA1" w:rsidP="00C22EA1">
            <w:pPr>
              <w:jc w:val="both"/>
              <w:rPr>
                <w:rFonts w:ascii="Calibri" w:hAnsi="Calibri" w:cs="Calibri"/>
                <w:b/>
                <w:bCs/>
                <w:sz w:val="24"/>
                <w:szCs w:val="24"/>
                <w:u w:val="single"/>
                <w:lang w:val="en-IN"/>
              </w:rPr>
            </w:pPr>
          </w:p>
          <w:p w:rsidR="00C22EA1" w:rsidRDefault="00C22EA1" w:rsidP="00366D0E">
            <w:pPr>
              <w:pStyle w:val="Retraitnormal"/>
              <w:ind w:left="0"/>
              <w:jc w:val="both"/>
              <w:rPr>
                <w:b/>
                <w:bCs/>
                <w:sz w:val="24"/>
                <w:szCs w:val="24"/>
                <w:u w:val="single"/>
              </w:rPr>
            </w:pPr>
            <w:r>
              <w:rPr>
                <w:rFonts w:ascii="Calibri" w:hAnsi="Calibri" w:cs="Calibri"/>
                <w:b/>
                <w:bCs/>
                <w:sz w:val="24"/>
                <w:szCs w:val="24"/>
                <w:u w:val="single"/>
                <w:lang w:val="en-IN"/>
              </w:rPr>
              <w:t>Role</w:t>
            </w:r>
            <w:r>
              <w:rPr>
                <w:rFonts w:ascii="Calibri" w:hAnsi="Calibri" w:cs="Calibri"/>
                <w:b/>
                <w:bCs/>
                <w:iCs/>
                <w:sz w:val="24"/>
                <w:szCs w:val="24"/>
                <w:u w:val="single"/>
                <w:lang w:val="en-IN"/>
              </w:rPr>
              <w:t>:</w:t>
            </w:r>
            <w:r>
              <w:rPr>
                <w:rFonts w:ascii="Calibri" w:hAnsi="Calibri" w:cs="Calibri"/>
                <w:b/>
                <w:bCs/>
                <w:iCs/>
                <w:sz w:val="24"/>
                <w:szCs w:val="24"/>
                <w:lang w:val="en-IN"/>
              </w:rPr>
              <w:t xml:space="preserve">                  </w:t>
            </w:r>
            <w:r>
              <w:rPr>
                <w:rFonts w:ascii="Calibri" w:hAnsi="Calibri" w:cs="Calibri"/>
                <w:bCs/>
                <w:iCs/>
                <w:color w:val="0066CC"/>
                <w:sz w:val="24"/>
                <w:szCs w:val="24"/>
                <w:lang w:val="en-IN"/>
              </w:rPr>
              <w:t>Developer</w:t>
            </w:r>
            <w:r>
              <w:rPr>
                <w:rFonts w:ascii="Calibri" w:hAnsi="Calibri" w:cs="Calibri"/>
                <w:b/>
                <w:bCs/>
                <w:sz w:val="24"/>
                <w:szCs w:val="24"/>
              </w:rPr>
              <w:t xml:space="preserve">       </w:t>
            </w:r>
            <w:r>
              <w:rPr>
                <w:b/>
                <w:sz w:val="24"/>
                <w:szCs w:val="24"/>
                <w:u w:val="single"/>
              </w:rPr>
              <w:t xml:space="preserve"> </w:t>
            </w:r>
          </w:p>
          <w:p w:rsidR="00C22EA1" w:rsidRDefault="00C22EA1" w:rsidP="00C22EA1">
            <w:pPr>
              <w:spacing w:line="280" w:lineRule="atLeast"/>
              <w:jc w:val="both"/>
              <w:rPr>
                <w:rFonts w:eastAsia="Calibri"/>
                <w:b/>
                <w:bCs/>
                <w:sz w:val="24"/>
                <w:szCs w:val="24"/>
              </w:rPr>
            </w:pPr>
            <w:r>
              <w:rPr>
                <w:b/>
                <w:bCs/>
                <w:sz w:val="24"/>
                <w:szCs w:val="24"/>
                <w:u w:val="single"/>
              </w:rPr>
              <w:t>Description</w:t>
            </w:r>
            <w:r>
              <w:rPr>
                <w:b/>
                <w:bCs/>
                <w:sz w:val="24"/>
                <w:szCs w:val="24"/>
              </w:rPr>
              <w:t xml:space="preserve">:     </w:t>
            </w:r>
          </w:p>
          <w:p w:rsidR="00A14E3A" w:rsidRDefault="00A14E3A" w:rsidP="00A14E3A">
            <w:pPr>
              <w:spacing w:line="360" w:lineRule="auto"/>
              <w:ind w:firstLine="720"/>
            </w:pPr>
            <w:r w:rsidRPr="00F120E1">
              <w:t>It's an advantageous web portal for online classifieds where consumers archive would be acknowledged there accumulate ads for absolve. Registered premium users can post ads with full benefits like uploading unlimited images for their ads, instant notifications, high priority for the visible of their ads, messaging with the people who respond to their ads. Detailed admin panel for showing various reports, statistics Ads blocking etc. Online payment gateway is used to make the instant payment via PayPal.</w:t>
            </w:r>
          </w:p>
          <w:p w:rsidR="00C22EA1" w:rsidRPr="007C7A81" w:rsidRDefault="00C22EA1" w:rsidP="00C22EA1">
            <w:pPr>
              <w:spacing w:line="360" w:lineRule="auto"/>
              <w:ind w:firstLine="720"/>
            </w:pPr>
            <w:r w:rsidRPr="00F120E1">
              <w:tab/>
            </w:r>
          </w:p>
          <w:p w:rsidR="0035006C" w:rsidRDefault="00C22EA1" w:rsidP="00A14E3A">
            <w:pPr>
              <w:ind w:left="360"/>
              <w:rPr>
                <w:b/>
                <w:u w:val="single"/>
              </w:rPr>
            </w:pPr>
            <w:r w:rsidRPr="0035006C">
              <w:rPr>
                <w:b/>
                <w:u w:val="single"/>
              </w:rPr>
              <w:t>Environment</w:t>
            </w:r>
          </w:p>
          <w:p w:rsidR="00C22EA1" w:rsidRPr="0035006C" w:rsidRDefault="00A14E3A" w:rsidP="00A14E3A">
            <w:pPr>
              <w:ind w:left="360"/>
              <w:rPr>
                <w:b/>
                <w:u w:val="single"/>
              </w:rPr>
            </w:pPr>
            <w:r w:rsidRPr="0035006C">
              <w:rPr>
                <w:b/>
                <w:u w:val="single"/>
              </w:rPr>
              <w:t xml:space="preserve"> </w:t>
            </w:r>
          </w:p>
          <w:p w:rsidR="00A14E3A" w:rsidRPr="00DC3043" w:rsidRDefault="00A14E3A" w:rsidP="00871A0A">
            <w:pPr>
              <w:pStyle w:val="HTMLPreformatted"/>
              <w:numPr>
                <w:ilvl w:val="0"/>
                <w:numId w:val="5"/>
              </w:numPr>
              <w:spacing w:line="276" w:lineRule="auto"/>
              <w:jc w:val="both"/>
              <w:rPr>
                <w:rFonts w:asciiTheme="minorHAnsi" w:hAnsiTheme="minorHAnsi"/>
                <w:sz w:val="22"/>
                <w:szCs w:val="22"/>
              </w:rPr>
            </w:pPr>
            <w:r w:rsidRPr="00DC3043">
              <w:rPr>
                <w:rFonts w:asciiTheme="minorHAnsi" w:hAnsiTheme="minorHAnsi"/>
                <w:sz w:val="22"/>
                <w:szCs w:val="22"/>
              </w:rPr>
              <w:t>Web 2.0 Principles followed</w:t>
            </w:r>
          </w:p>
          <w:p w:rsidR="00A14E3A" w:rsidRPr="00DC3043" w:rsidRDefault="00A14E3A" w:rsidP="00871A0A">
            <w:pPr>
              <w:pStyle w:val="HTMLPreformatted"/>
              <w:numPr>
                <w:ilvl w:val="0"/>
                <w:numId w:val="5"/>
              </w:numPr>
              <w:spacing w:line="276" w:lineRule="auto"/>
              <w:jc w:val="both"/>
              <w:rPr>
                <w:rFonts w:asciiTheme="minorHAnsi" w:hAnsiTheme="minorHAnsi"/>
                <w:sz w:val="22"/>
                <w:szCs w:val="22"/>
              </w:rPr>
            </w:pPr>
            <w:r w:rsidRPr="00DC3043">
              <w:rPr>
                <w:rFonts w:asciiTheme="minorHAnsi" w:hAnsiTheme="minorHAnsi"/>
                <w:sz w:val="22"/>
                <w:szCs w:val="22"/>
              </w:rPr>
              <w:t>Caching Techniques both in Client side and Server side</w:t>
            </w:r>
          </w:p>
          <w:p w:rsidR="00A14E3A" w:rsidRPr="00DC3043" w:rsidRDefault="00A14E3A" w:rsidP="00871A0A">
            <w:pPr>
              <w:pStyle w:val="HTMLPreformatted"/>
              <w:numPr>
                <w:ilvl w:val="0"/>
                <w:numId w:val="5"/>
              </w:numPr>
              <w:spacing w:line="276" w:lineRule="auto"/>
              <w:jc w:val="both"/>
              <w:rPr>
                <w:rFonts w:asciiTheme="minorHAnsi" w:hAnsiTheme="minorHAnsi"/>
                <w:sz w:val="22"/>
                <w:szCs w:val="22"/>
              </w:rPr>
            </w:pPr>
            <w:r w:rsidRPr="00DC3043">
              <w:rPr>
                <w:rFonts w:asciiTheme="minorHAnsi" w:hAnsiTheme="minorHAnsi"/>
                <w:sz w:val="22"/>
                <w:szCs w:val="22"/>
              </w:rPr>
              <w:t>JQUERY JavaScript Library</w:t>
            </w:r>
          </w:p>
          <w:p w:rsidR="00A14E3A" w:rsidRPr="00DC3043" w:rsidRDefault="00A14E3A" w:rsidP="00871A0A">
            <w:pPr>
              <w:pStyle w:val="HTMLPreformatted"/>
              <w:numPr>
                <w:ilvl w:val="0"/>
                <w:numId w:val="5"/>
              </w:numPr>
              <w:spacing w:line="276" w:lineRule="auto"/>
              <w:jc w:val="both"/>
              <w:rPr>
                <w:rFonts w:asciiTheme="minorHAnsi" w:hAnsiTheme="minorHAnsi"/>
                <w:sz w:val="22"/>
                <w:szCs w:val="22"/>
              </w:rPr>
            </w:pPr>
            <w:r w:rsidRPr="00DC3043">
              <w:rPr>
                <w:rFonts w:asciiTheme="minorHAnsi" w:hAnsiTheme="minorHAnsi"/>
                <w:sz w:val="22"/>
                <w:szCs w:val="22"/>
              </w:rPr>
              <w:t>Online Money Transactions</w:t>
            </w:r>
          </w:p>
          <w:p w:rsidR="00A14E3A" w:rsidRPr="00DC3043" w:rsidRDefault="00A14E3A" w:rsidP="00871A0A">
            <w:pPr>
              <w:pStyle w:val="HTMLPreformatted"/>
              <w:numPr>
                <w:ilvl w:val="0"/>
                <w:numId w:val="5"/>
              </w:numPr>
              <w:spacing w:line="276" w:lineRule="auto"/>
              <w:rPr>
                <w:rFonts w:asciiTheme="minorHAnsi" w:hAnsiTheme="minorHAnsi"/>
                <w:sz w:val="22"/>
                <w:szCs w:val="22"/>
              </w:rPr>
            </w:pPr>
            <w:r w:rsidRPr="00DC3043">
              <w:rPr>
                <w:rFonts w:asciiTheme="minorHAnsi" w:hAnsiTheme="minorHAnsi"/>
                <w:sz w:val="22"/>
                <w:szCs w:val="22"/>
              </w:rPr>
              <w:t>Custom MVC Framework</w:t>
            </w:r>
          </w:p>
          <w:p w:rsidR="00A14E3A" w:rsidRPr="00DC3043" w:rsidRDefault="00A14E3A" w:rsidP="00871A0A">
            <w:pPr>
              <w:pStyle w:val="HTMLPreformatted"/>
              <w:numPr>
                <w:ilvl w:val="0"/>
                <w:numId w:val="5"/>
              </w:numPr>
              <w:spacing w:line="276" w:lineRule="auto"/>
              <w:rPr>
                <w:rFonts w:asciiTheme="minorHAnsi" w:hAnsiTheme="minorHAnsi"/>
                <w:sz w:val="22"/>
                <w:szCs w:val="22"/>
              </w:rPr>
            </w:pPr>
            <w:r w:rsidRPr="00DC3043">
              <w:rPr>
                <w:rFonts w:asciiTheme="minorHAnsi" w:hAnsiTheme="minorHAnsi"/>
                <w:sz w:val="22"/>
                <w:szCs w:val="22"/>
              </w:rPr>
              <w:t>Hash history for accessing content without page refresh</w:t>
            </w:r>
          </w:p>
          <w:p w:rsidR="00C22EA1" w:rsidRDefault="00A14E3A" w:rsidP="00366D0E">
            <w:pPr>
              <w:ind w:left="360"/>
              <w:rPr>
                <w:rFonts w:ascii="Times New Roman" w:hAnsi="Times New Roman"/>
              </w:rPr>
            </w:pPr>
            <w:r w:rsidRPr="00DC3043">
              <w:t>PayPal Integration</w:t>
            </w:r>
          </w:p>
          <w:p w:rsidR="00EF34E8" w:rsidRDefault="00EF34E8" w:rsidP="00EF34E8">
            <w:pPr>
              <w:pStyle w:val="HTMLPreformatted"/>
              <w:spacing w:line="276" w:lineRule="auto"/>
              <w:ind w:left="720"/>
              <w:jc w:val="both"/>
              <w:rPr>
                <w:rFonts w:ascii="Times New Roman" w:hAnsi="Times New Roman"/>
              </w:rPr>
            </w:pPr>
          </w:p>
          <w:p w:rsidR="00EF34E8" w:rsidRDefault="009A2C7C" w:rsidP="00366D0E">
            <w:pPr>
              <w:spacing w:line="360" w:lineRule="auto"/>
              <w:rPr>
                <w:rFonts w:ascii="Calibri" w:hAnsi="Calibri" w:cs="Calibri"/>
                <w:b/>
                <w:bCs/>
                <w:sz w:val="24"/>
                <w:szCs w:val="24"/>
                <w:u w:val="single"/>
                <w:lang w:val="en-IN"/>
              </w:rPr>
            </w:pPr>
            <w:r>
              <w:rPr>
                <w:b/>
                <w:bCs/>
                <w:sz w:val="24"/>
                <w:szCs w:val="24"/>
                <w:u w:val="single"/>
              </w:rPr>
              <w:t>Project #8</w:t>
            </w:r>
            <w:r w:rsidR="00EF34E8">
              <w:rPr>
                <w:b/>
                <w:bCs/>
                <w:sz w:val="24"/>
                <w:szCs w:val="24"/>
                <w:u w:val="single"/>
              </w:rPr>
              <w:t>:</w:t>
            </w:r>
            <w:r w:rsidR="00EF34E8">
              <w:rPr>
                <w:b/>
                <w:bCs/>
                <w:sz w:val="24"/>
                <w:szCs w:val="24"/>
              </w:rPr>
              <w:t xml:space="preserve"> </w:t>
            </w:r>
            <w:r w:rsidR="00EF34E8">
              <w:rPr>
                <w:b/>
                <w:bCs/>
                <w:sz w:val="24"/>
                <w:szCs w:val="24"/>
                <w:u w:val="single"/>
              </w:rPr>
              <w:t xml:space="preserve"> </w:t>
            </w:r>
            <w:r w:rsidR="00390A81">
              <w:rPr>
                <w:b/>
                <w:u w:val="single"/>
              </w:rPr>
              <w:t>Manacine</w:t>
            </w:r>
            <w:r w:rsidR="00390A81" w:rsidRPr="00F120E1">
              <w:rPr>
                <w:b/>
                <w:u w:val="single"/>
              </w:rPr>
              <w:t xml:space="preserve"> (manacine.com) </w:t>
            </w:r>
          </w:p>
          <w:p w:rsidR="00EF34E8" w:rsidRDefault="00EF34E8" w:rsidP="00366D0E">
            <w:pPr>
              <w:pStyle w:val="Retraitnormal"/>
              <w:ind w:left="0"/>
              <w:jc w:val="both"/>
              <w:rPr>
                <w:b/>
                <w:bCs/>
                <w:sz w:val="24"/>
                <w:szCs w:val="24"/>
                <w:u w:val="single"/>
              </w:rPr>
            </w:pPr>
            <w:r>
              <w:rPr>
                <w:rFonts w:ascii="Calibri" w:hAnsi="Calibri" w:cs="Calibri"/>
                <w:b/>
                <w:bCs/>
                <w:sz w:val="24"/>
                <w:szCs w:val="24"/>
                <w:u w:val="single"/>
                <w:lang w:val="en-IN"/>
              </w:rPr>
              <w:t>Role</w:t>
            </w:r>
            <w:r>
              <w:rPr>
                <w:rFonts w:ascii="Calibri" w:hAnsi="Calibri" w:cs="Calibri"/>
                <w:b/>
                <w:bCs/>
                <w:iCs/>
                <w:sz w:val="24"/>
                <w:szCs w:val="24"/>
                <w:u w:val="single"/>
                <w:lang w:val="en-IN"/>
              </w:rPr>
              <w:t>:</w:t>
            </w:r>
            <w:r>
              <w:rPr>
                <w:rFonts w:ascii="Calibri" w:hAnsi="Calibri" w:cs="Calibri"/>
                <w:b/>
                <w:bCs/>
                <w:iCs/>
                <w:sz w:val="24"/>
                <w:szCs w:val="24"/>
                <w:lang w:val="en-IN"/>
              </w:rPr>
              <w:t xml:space="preserve">                  </w:t>
            </w:r>
            <w:r>
              <w:rPr>
                <w:rFonts w:ascii="Calibri" w:hAnsi="Calibri" w:cs="Calibri"/>
                <w:bCs/>
                <w:iCs/>
                <w:color w:val="0066CC"/>
                <w:sz w:val="24"/>
                <w:szCs w:val="24"/>
                <w:lang w:val="en-IN"/>
              </w:rPr>
              <w:t>Developer</w:t>
            </w:r>
            <w:r>
              <w:rPr>
                <w:rFonts w:ascii="Calibri" w:hAnsi="Calibri" w:cs="Calibri"/>
                <w:b/>
                <w:bCs/>
                <w:sz w:val="24"/>
                <w:szCs w:val="24"/>
              </w:rPr>
              <w:t xml:space="preserve">       </w:t>
            </w:r>
          </w:p>
          <w:p w:rsidR="00EF34E8" w:rsidRDefault="00EF34E8" w:rsidP="00EF34E8">
            <w:pPr>
              <w:spacing w:line="280" w:lineRule="atLeast"/>
              <w:jc w:val="both"/>
              <w:rPr>
                <w:rFonts w:eastAsia="Calibri"/>
                <w:b/>
                <w:bCs/>
                <w:sz w:val="24"/>
                <w:szCs w:val="24"/>
              </w:rPr>
            </w:pPr>
            <w:r>
              <w:rPr>
                <w:b/>
                <w:bCs/>
                <w:sz w:val="24"/>
                <w:szCs w:val="24"/>
                <w:u w:val="single"/>
              </w:rPr>
              <w:t>Description</w:t>
            </w:r>
            <w:r>
              <w:rPr>
                <w:b/>
                <w:bCs/>
                <w:sz w:val="24"/>
                <w:szCs w:val="24"/>
              </w:rPr>
              <w:t xml:space="preserve">:     </w:t>
            </w:r>
          </w:p>
          <w:p w:rsidR="00390A81" w:rsidRDefault="00390A81" w:rsidP="00390A81">
            <w:pPr>
              <w:spacing w:line="360" w:lineRule="auto"/>
              <w:ind w:firstLine="720"/>
              <w:rPr>
                <w:bCs/>
              </w:rPr>
            </w:pPr>
            <w:r w:rsidRPr="00F120E1">
              <w:rPr>
                <w:bCs/>
              </w:rPr>
              <w:t xml:space="preserve">This website is an entertainment portal it contains Tollywood News, Gossips, Reviews, Music, Interviews and Photo Galleries. News and Gossips are provided with Telugu fonts. Music search is implemented. It’s a purely maintenance website so that admin panel developed for fast uploading of mp3 files </w:t>
            </w:r>
            <w:r w:rsidRPr="00F120E1">
              <w:rPr>
                <w:bCs/>
              </w:rPr>
              <w:lastRenderedPageBreak/>
              <w:t>information to the database. We Developed according to the given SEO instructions.</w:t>
            </w:r>
          </w:p>
          <w:p w:rsidR="00EF34E8" w:rsidRPr="007C7A81" w:rsidRDefault="00EF34E8" w:rsidP="00EF34E8">
            <w:pPr>
              <w:spacing w:line="360" w:lineRule="auto"/>
              <w:ind w:firstLine="720"/>
            </w:pPr>
            <w:r w:rsidRPr="00F120E1">
              <w:tab/>
            </w:r>
          </w:p>
          <w:p w:rsidR="009A2C7C" w:rsidRDefault="00EF34E8" w:rsidP="00EF34E8">
            <w:pPr>
              <w:ind w:left="360"/>
              <w:rPr>
                <w:b/>
                <w:u w:val="single"/>
              </w:rPr>
            </w:pPr>
            <w:r w:rsidRPr="009A2C7C">
              <w:rPr>
                <w:b/>
                <w:u w:val="single"/>
              </w:rPr>
              <w:t>Environment</w:t>
            </w:r>
          </w:p>
          <w:p w:rsidR="00EF34E8" w:rsidRPr="0035006C" w:rsidRDefault="00EF34E8" w:rsidP="00EF34E8">
            <w:pPr>
              <w:ind w:left="360"/>
              <w:rPr>
                <w:b/>
                <w:u w:val="single"/>
              </w:rPr>
            </w:pPr>
            <w:r w:rsidRPr="0035006C">
              <w:rPr>
                <w:b/>
              </w:rPr>
              <w:tab/>
            </w:r>
            <w:r w:rsidRPr="0035006C">
              <w:rPr>
                <w:b/>
              </w:rPr>
              <w:tab/>
            </w:r>
            <w:r w:rsidRPr="0035006C">
              <w:rPr>
                <w:b/>
                <w:u w:val="single"/>
              </w:rPr>
              <w:t xml:space="preserve"> </w:t>
            </w:r>
          </w:p>
          <w:p w:rsidR="00EF34E8" w:rsidRPr="00334B63" w:rsidRDefault="00EF34E8" w:rsidP="00871A0A">
            <w:pPr>
              <w:pStyle w:val="HTMLPreformatted"/>
              <w:numPr>
                <w:ilvl w:val="0"/>
                <w:numId w:val="5"/>
              </w:numPr>
              <w:spacing w:line="276" w:lineRule="auto"/>
              <w:jc w:val="both"/>
              <w:rPr>
                <w:rFonts w:asciiTheme="minorHAnsi" w:hAnsiTheme="minorHAnsi"/>
                <w:sz w:val="22"/>
                <w:szCs w:val="22"/>
              </w:rPr>
            </w:pPr>
            <w:r w:rsidRPr="00334B63">
              <w:rPr>
                <w:rFonts w:asciiTheme="minorHAnsi" w:hAnsiTheme="minorHAnsi"/>
                <w:sz w:val="22"/>
                <w:szCs w:val="22"/>
              </w:rPr>
              <w:t>Web 2.0 Principles followed</w:t>
            </w:r>
          </w:p>
          <w:p w:rsidR="00EF34E8" w:rsidRPr="00334B63" w:rsidRDefault="00EF34E8" w:rsidP="00871A0A">
            <w:pPr>
              <w:pStyle w:val="HTMLPreformatted"/>
              <w:numPr>
                <w:ilvl w:val="0"/>
                <w:numId w:val="5"/>
              </w:numPr>
              <w:spacing w:line="276" w:lineRule="auto"/>
              <w:jc w:val="both"/>
              <w:rPr>
                <w:rFonts w:asciiTheme="minorHAnsi" w:hAnsiTheme="minorHAnsi"/>
                <w:sz w:val="22"/>
                <w:szCs w:val="22"/>
              </w:rPr>
            </w:pPr>
            <w:r w:rsidRPr="00334B63">
              <w:rPr>
                <w:rFonts w:asciiTheme="minorHAnsi" w:hAnsiTheme="minorHAnsi"/>
                <w:sz w:val="22"/>
                <w:szCs w:val="22"/>
              </w:rPr>
              <w:t>Caching Techniques both in Client side and Server side</w:t>
            </w:r>
          </w:p>
          <w:p w:rsidR="00EF34E8" w:rsidRPr="00334B63" w:rsidRDefault="00EF34E8" w:rsidP="00871A0A">
            <w:pPr>
              <w:pStyle w:val="HTMLPreformatted"/>
              <w:numPr>
                <w:ilvl w:val="0"/>
                <w:numId w:val="5"/>
              </w:numPr>
              <w:spacing w:line="276" w:lineRule="auto"/>
              <w:jc w:val="both"/>
              <w:rPr>
                <w:rFonts w:asciiTheme="minorHAnsi" w:hAnsiTheme="minorHAnsi"/>
                <w:sz w:val="22"/>
                <w:szCs w:val="22"/>
              </w:rPr>
            </w:pPr>
            <w:r w:rsidRPr="00334B63">
              <w:rPr>
                <w:rFonts w:asciiTheme="minorHAnsi" w:hAnsiTheme="minorHAnsi"/>
                <w:sz w:val="22"/>
                <w:szCs w:val="22"/>
              </w:rPr>
              <w:t>JQUERY JavaScript Library</w:t>
            </w:r>
          </w:p>
          <w:p w:rsidR="00EF34E8" w:rsidRPr="00334B63" w:rsidRDefault="00EF34E8" w:rsidP="00871A0A">
            <w:pPr>
              <w:pStyle w:val="HTMLPreformatted"/>
              <w:numPr>
                <w:ilvl w:val="0"/>
                <w:numId w:val="5"/>
              </w:numPr>
              <w:spacing w:line="276" w:lineRule="auto"/>
              <w:jc w:val="both"/>
              <w:rPr>
                <w:rFonts w:asciiTheme="minorHAnsi" w:hAnsiTheme="minorHAnsi"/>
                <w:sz w:val="22"/>
                <w:szCs w:val="22"/>
              </w:rPr>
            </w:pPr>
            <w:r w:rsidRPr="00334B63">
              <w:rPr>
                <w:rFonts w:asciiTheme="minorHAnsi" w:hAnsiTheme="minorHAnsi"/>
                <w:sz w:val="22"/>
                <w:szCs w:val="22"/>
              </w:rPr>
              <w:t>Online Money Transactions</w:t>
            </w:r>
          </w:p>
          <w:p w:rsidR="00EF34E8" w:rsidRPr="00334B63" w:rsidRDefault="00EF34E8" w:rsidP="00871A0A">
            <w:pPr>
              <w:pStyle w:val="HTMLPreformatted"/>
              <w:numPr>
                <w:ilvl w:val="0"/>
                <w:numId w:val="5"/>
              </w:numPr>
              <w:spacing w:line="276" w:lineRule="auto"/>
              <w:rPr>
                <w:rFonts w:asciiTheme="minorHAnsi" w:hAnsiTheme="minorHAnsi"/>
                <w:sz w:val="22"/>
                <w:szCs w:val="22"/>
              </w:rPr>
            </w:pPr>
            <w:r w:rsidRPr="00334B63">
              <w:rPr>
                <w:rFonts w:asciiTheme="minorHAnsi" w:hAnsiTheme="minorHAnsi"/>
                <w:sz w:val="22"/>
                <w:szCs w:val="22"/>
              </w:rPr>
              <w:t>Custom MVC Framework</w:t>
            </w:r>
          </w:p>
          <w:p w:rsidR="00EF34E8" w:rsidRPr="00334B63" w:rsidRDefault="00EF34E8" w:rsidP="00871A0A">
            <w:pPr>
              <w:pStyle w:val="HTMLPreformatted"/>
              <w:numPr>
                <w:ilvl w:val="0"/>
                <w:numId w:val="5"/>
              </w:numPr>
              <w:spacing w:line="276" w:lineRule="auto"/>
              <w:rPr>
                <w:rFonts w:asciiTheme="minorHAnsi" w:hAnsiTheme="minorHAnsi"/>
                <w:sz w:val="22"/>
                <w:szCs w:val="22"/>
              </w:rPr>
            </w:pPr>
            <w:r w:rsidRPr="00334B63">
              <w:rPr>
                <w:rFonts w:asciiTheme="minorHAnsi" w:hAnsiTheme="minorHAnsi"/>
                <w:sz w:val="22"/>
                <w:szCs w:val="22"/>
              </w:rPr>
              <w:t>Hash history for accessing content without page refresh</w:t>
            </w:r>
          </w:p>
          <w:p w:rsidR="00EF34E8" w:rsidRPr="00334B63" w:rsidRDefault="00EF34E8" w:rsidP="00EF34E8">
            <w:pPr>
              <w:ind w:left="360"/>
            </w:pPr>
            <w:r w:rsidRPr="00334B63">
              <w:t>PayPal Integration</w:t>
            </w:r>
          </w:p>
          <w:p w:rsidR="00DC36A6" w:rsidRPr="00740125" w:rsidRDefault="00DC36A6" w:rsidP="003F3B01">
            <w:pPr>
              <w:spacing w:line="20" w:lineRule="atLeast"/>
              <w:jc w:val="both"/>
              <w:rPr>
                <w:sz w:val="24"/>
                <w:szCs w:val="24"/>
              </w:rPr>
            </w:pPr>
          </w:p>
          <w:p w:rsidR="00F44880" w:rsidRPr="003B1D36" w:rsidRDefault="00F44880" w:rsidP="00F44880">
            <w:pPr>
              <w:pStyle w:val="HTMLPreformatted"/>
              <w:rPr>
                <w:rFonts w:asciiTheme="minorHAnsi" w:hAnsiTheme="minorHAnsi"/>
                <w:b/>
                <w:sz w:val="22"/>
                <w:szCs w:val="22"/>
                <w:u w:val="single"/>
              </w:rPr>
            </w:pPr>
            <w:r w:rsidRPr="003B1D36">
              <w:rPr>
                <w:rFonts w:asciiTheme="minorHAnsi" w:hAnsiTheme="minorHAnsi"/>
                <w:b/>
                <w:sz w:val="22"/>
                <w:szCs w:val="22"/>
                <w:u w:val="single"/>
              </w:rPr>
              <w:t>Other websites worked for</w:t>
            </w:r>
          </w:p>
          <w:p w:rsidR="00F44880" w:rsidRPr="003B1D36" w:rsidRDefault="00F44880" w:rsidP="00F44880">
            <w:pPr>
              <w:pStyle w:val="HTMLPreformatted"/>
              <w:rPr>
                <w:rFonts w:asciiTheme="minorHAnsi" w:hAnsiTheme="minorHAnsi"/>
                <w:b/>
                <w:sz w:val="22"/>
                <w:szCs w:val="22"/>
              </w:rPr>
            </w:pPr>
          </w:p>
          <w:p w:rsidR="00F44880" w:rsidRPr="003B1D36" w:rsidRDefault="00F44880" w:rsidP="00F44880">
            <w:pPr>
              <w:pStyle w:val="HTMLPreformatted"/>
              <w:rPr>
                <w:rFonts w:asciiTheme="minorHAnsi" w:hAnsiTheme="minorHAnsi"/>
                <w:bCs/>
                <w:sz w:val="22"/>
                <w:szCs w:val="22"/>
              </w:rPr>
            </w:pPr>
            <w:r w:rsidRPr="003B1D36">
              <w:rPr>
                <w:rFonts w:asciiTheme="minorHAnsi" w:hAnsiTheme="minorHAnsi"/>
                <w:bCs/>
                <w:sz w:val="22"/>
                <w:szCs w:val="22"/>
              </w:rPr>
              <w:tab/>
              <w:t>The following are the websites I participated in modifying and developing some applications like feedback forms, contact us forms, Image galleries, Implementation of Google, Yahoo, Face book API’s.</w:t>
            </w:r>
          </w:p>
          <w:p w:rsidR="00F44880" w:rsidRPr="003B1D36" w:rsidRDefault="00F44880" w:rsidP="00F44880">
            <w:pPr>
              <w:pStyle w:val="HTMLPreformatted"/>
              <w:rPr>
                <w:rFonts w:asciiTheme="minorHAnsi" w:hAnsiTheme="minorHAnsi"/>
                <w:b/>
                <w:sz w:val="22"/>
                <w:szCs w:val="22"/>
              </w:rPr>
            </w:pPr>
          </w:p>
          <w:p w:rsidR="00F44880" w:rsidRPr="003B1D36" w:rsidRDefault="00F44880" w:rsidP="00871A0A">
            <w:pPr>
              <w:pStyle w:val="HTMLPreformatted"/>
              <w:numPr>
                <w:ilvl w:val="0"/>
                <w:numId w:val="7"/>
              </w:numPr>
              <w:spacing w:line="276" w:lineRule="auto"/>
              <w:rPr>
                <w:rFonts w:asciiTheme="minorHAnsi" w:hAnsiTheme="minorHAnsi"/>
                <w:b/>
                <w:bCs/>
                <w:sz w:val="22"/>
                <w:szCs w:val="22"/>
              </w:rPr>
            </w:pPr>
            <w:r w:rsidRPr="003B1D36">
              <w:rPr>
                <w:rFonts w:asciiTheme="minorHAnsi" w:hAnsiTheme="minorHAnsi"/>
                <w:b/>
                <w:bCs/>
                <w:sz w:val="22"/>
                <w:szCs w:val="22"/>
              </w:rPr>
              <w:t>Airlinktourstravel.com</w:t>
            </w:r>
          </w:p>
          <w:p w:rsidR="00F44880" w:rsidRPr="003B1D36" w:rsidRDefault="00F44880" w:rsidP="00F44880">
            <w:pPr>
              <w:pStyle w:val="HTMLPreformatted"/>
              <w:ind w:left="1995"/>
              <w:rPr>
                <w:rFonts w:asciiTheme="minorHAnsi" w:hAnsiTheme="minorHAnsi"/>
                <w:sz w:val="22"/>
                <w:szCs w:val="22"/>
              </w:rPr>
            </w:pPr>
            <w:r w:rsidRPr="003B1D36">
              <w:rPr>
                <w:rFonts w:asciiTheme="minorHAnsi" w:hAnsiTheme="minorHAnsi"/>
                <w:sz w:val="22"/>
                <w:szCs w:val="22"/>
              </w:rPr>
              <w:t>AirLink Tours and Travels provides travel services across the world</w:t>
            </w:r>
          </w:p>
          <w:p w:rsidR="00F44880" w:rsidRPr="003B1D36" w:rsidRDefault="00F44880" w:rsidP="00871A0A">
            <w:pPr>
              <w:pStyle w:val="HTMLPreformatted"/>
              <w:numPr>
                <w:ilvl w:val="0"/>
                <w:numId w:val="7"/>
              </w:numPr>
              <w:spacing w:line="276" w:lineRule="auto"/>
              <w:rPr>
                <w:rFonts w:asciiTheme="minorHAnsi" w:hAnsiTheme="minorHAnsi"/>
                <w:b/>
                <w:bCs/>
                <w:sz w:val="22"/>
                <w:szCs w:val="22"/>
              </w:rPr>
            </w:pPr>
            <w:r w:rsidRPr="003B1D36">
              <w:rPr>
                <w:rFonts w:asciiTheme="minorHAnsi" w:hAnsiTheme="minorHAnsi"/>
                <w:b/>
                <w:bCs/>
                <w:sz w:val="22"/>
                <w:szCs w:val="22"/>
              </w:rPr>
              <w:t>Freeriseresumes.com</w:t>
            </w:r>
          </w:p>
          <w:p w:rsidR="00F44880" w:rsidRPr="003B1D36" w:rsidRDefault="00F44880" w:rsidP="00F44880">
            <w:pPr>
              <w:pStyle w:val="HTMLPreformatted"/>
              <w:ind w:left="1995"/>
              <w:rPr>
                <w:rFonts w:asciiTheme="minorHAnsi" w:hAnsiTheme="minorHAnsi"/>
                <w:sz w:val="22"/>
                <w:szCs w:val="22"/>
              </w:rPr>
            </w:pPr>
            <w:r w:rsidRPr="003B1D36">
              <w:rPr>
                <w:rFonts w:asciiTheme="minorHAnsi" w:hAnsiTheme="minorHAnsi"/>
                <w:sz w:val="22"/>
                <w:szCs w:val="22"/>
              </w:rPr>
              <w:t>Online resume writing cover letter services</w:t>
            </w:r>
          </w:p>
          <w:p w:rsidR="00F44880" w:rsidRPr="003B1D36" w:rsidRDefault="00F44880" w:rsidP="00871A0A">
            <w:pPr>
              <w:pStyle w:val="HTMLPreformatted"/>
              <w:numPr>
                <w:ilvl w:val="0"/>
                <w:numId w:val="7"/>
              </w:numPr>
              <w:spacing w:line="276" w:lineRule="auto"/>
              <w:rPr>
                <w:rFonts w:asciiTheme="minorHAnsi" w:hAnsiTheme="minorHAnsi"/>
                <w:b/>
                <w:bCs/>
                <w:sz w:val="22"/>
                <w:szCs w:val="22"/>
              </w:rPr>
            </w:pPr>
            <w:r w:rsidRPr="003B1D36">
              <w:rPr>
                <w:rFonts w:asciiTheme="minorHAnsi" w:hAnsiTheme="minorHAnsi"/>
                <w:b/>
                <w:bCs/>
                <w:sz w:val="22"/>
                <w:szCs w:val="22"/>
              </w:rPr>
              <w:t>Abhmindia.com</w:t>
            </w:r>
          </w:p>
          <w:p w:rsidR="00F44880" w:rsidRPr="003B1D36" w:rsidRDefault="00F44880" w:rsidP="00F44880">
            <w:pPr>
              <w:pStyle w:val="HTMLPreformatted"/>
              <w:ind w:left="1995"/>
              <w:rPr>
                <w:rFonts w:asciiTheme="minorHAnsi" w:hAnsiTheme="minorHAnsi"/>
                <w:sz w:val="22"/>
                <w:szCs w:val="22"/>
              </w:rPr>
            </w:pPr>
            <w:r w:rsidRPr="003B1D36">
              <w:rPr>
                <w:rFonts w:asciiTheme="minorHAnsi" w:hAnsiTheme="minorHAnsi"/>
                <w:sz w:val="22"/>
                <w:szCs w:val="22"/>
              </w:rPr>
              <w:t>Ayyan Bucket Handle Manufacture’s official website</w:t>
            </w:r>
          </w:p>
          <w:p w:rsidR="00F44880" w:rsidRPr="003B1D36" w:rsidRDefault="00F44880" w:rsidP="00871A0A">
            <w:pPr>
              <w:pStyle w:val="HTMLPreformatted"/>
              <w:numPr>
                <w:ilvl w:val="0"/>
                <w:numId w:val="7"/>
              </w:numPr>
              <w:spacing w:line="276" w:lineRule="auto"/>
              <w:rPr>
                <w:rFonts w:asciiTheme="minorHAnsi" w:hAnsiTheme="minorHAnsi"/>
                <w:b/>
                <w:bCs/>
                <w:sz w:val="22"/>
                <w:szCs w:val="22"/>
              </w:rPr>
            </w:pPr>
            <w:r w:rsidRPr="003B1D36">
              <w:rPr>
                <w:rFonts w:asciiTheme="minorHAnsi" w:hAnsiTheme="minorHAnsi"/>
                <w:b/>
                <w:bCs/>
                <w:sz w:val="22"/>
                <w:szCs w:val="22"/>
              </w:rPr>
              <w:t>Iaams.in</w:t>
            </w:r>
          </w:p>
          <w:p w:rsidR="00F44880" w:rsidRPr="003B1D36" w:rsidRDefault="00F44880" w:rsidP="00F44880">
            <w:pPr>
              <w:pStyle w:val="HTMLPreformatted"/>
              <w:ind w:left="1995"/>
              <w:rPr>
                <w:rFonts w:asciiTheme="minorHAnsi" w:hAnsiTheme="minorHAnsi"/>
                <w:sz w:val="22"/>
                <w:szCs w:val="22"/>
              </w:rPr>
            </w:pPr>
            <w:r w:rsidRPr="003B1D36">
              <w:rPr>
                <w:rFonts w:asciiTheme="minorHAnsi" w:hAnsiTheme="minorHAnsi"/>
                <w:sz w:val="22"/>
                <w:szCs w:val="22"/>
              </w:rPr>
              <w:t>IAAMS official website</w:t>
            </w:r>
          </w:p>
          <w:p w:rsidR="00F44880" w:rsidRPr="003B1D36" w:rsidRDefault="00F44880" w:rsidP="00871A0A">
            <w:pPr>
              <w:pStyle w:val="HTMLPreformatted"/>
              <w:numPr>
                <w:ilvl w:val="0"/>
                <w:numId w:val="7"/>
              </w:numPr>
              <w:spacing w:line="276" w:lineRule="auto"/>
              <w:rPr>
                <w:rFonts w:asciiTheme="minorHAnsi" w:hAnsiTheme="minorHAnsi"/>
                <w:b/>
                <w:bCs/>
                <w:sz w:val="22"/>
                <w:szCs w:val="22"/>
              </w:rPr>
            </w:pPr>
            <w:r w:rsidRPr="003B1D36">
              <w:rPr>
                <w:rFonts w:asciiTheme="minorHAnsi" w:hAnsiTheme="minorHAnsi"/>
                <w:b/>
                <w:bCs/>
                <w:sz w:val="22"/>
                <w:szCs w:val="22"/>
              </w:rPr>
              <w:t>Legendzca.com</w:t>
            </w:r>
          </w:p>
          <w:p w:rsidR="00F44880" w:rsidRPr="003B1D36" w:rsidRDefault="00F44880" w:rsidP="00F44880">
            <w:pPr>
              <w:pStyle w:val="HTMLPreformatted"/>
              <w:ind w:left="1995"/>
              <w:rPr>
                <w:rFonts w:asciiTheme="minorHAnsi" w:hAnsiTheme="minorHAnsi"/>
                <w:sz w:val="22"/>
                <w:szCs w:val="22"/>
              </w:rPr>
            </w:pPr>
            <w:r w:rsidRPr="003B1D36">
              <w:rPr>
                <w:rFonts w:asciiTheme="minorHAnsi" w:hAnsiTheme="minorHAnsi"/>
                <w:sz w:val="22"/>
                <w:szCs w:val="22"/>
              </w:rPr>
              <w:t>Legend Professional Academy official website</w:t>
            </w:r>
          </w:p>
          <w:p w:rsidR="00F44880" w:rsidRPr="003B1D36" w:rsidRDefault="00F44880" w:rsidP="00871A0A">
            <w:pPr>
              <w:pStyle w:val="HTMLPreformatted"/>
              <w:numPr>
                <w:ilvl w:val="0"/>
                <w:numId w:val="7"/>
              </w:numPr>
              <w:spacing w:line="276" w:lineRule="auto"/>
              <w:rPr>
                <w:rFonts w:asciiTheme="minorHAnsi" w:hAnsiTheme="minorHAnsi"/>
                <w:b/>
                <w:bCs/>
                <w:sz w:val="22"/>
                <w:szCs w:val="22"/>
              </w:rPr>
            </w:pPr>
            <w:r w:rsidRPr="003B1D36">
              <w:rPr>
                <w:rFonts w:asciiTheme="minorHAnsi" w:hAnsiTheme="minorHAnsi"/>
                <w:b/>
                <w:bCs/>
                <w:sz w:val="22"/>
                <w:szCs w:val="22"/>
              </w:rPr>
              <w:t>Mamtahighschool.com</w:t>
            </w:r>
          </w:p>
          <w:p w:rsidR="00F44880" w:rsidRPr="003B1D36" w:rsidRDefault="00F44880" w:rsidP="00F44880">
            <w:pPr>
              <w:pStyle w:val="HTMLPreformatted"/>
              <w:ind w:left="1995"/>
              <w:rPr>
                <w:rFonts w:asciiTheme="minorHAnsi" w:hAnsiTheme="minorHAnsi"/>
                <w:sz w:val="22"/>
                <w:szCs w:val="22"/>
              </w:rPr>
            </w:pPr>
            <w:r w:rsidRPr="003B1D36">
              <w:rPr>
                <w:rFonts w:asciiTheme="minorHAnsi" w:hAnsiTheme="minorHAnsi"/>
                <w:sz w:val="22"/>
                <w:szCs w:val="22"/>
              </w:rPr>
              <w:t>Mamta High School official website</w:t>
            </w:r>
          </w:p>
          <w:p w:rsidR="00F44880" w:rsidRPr="003B1D36" w:rsidRDefault="00F44880" w:rsidP="00871A0A">
            <w:pPr>
              <w:pStyle w:val="HTMLPreformatted"/>
              <w:numPr>
                <w:ilvl w:val="0"/>
                <w:numId w:val="7"/>
              </w:numPr>
              <w:spacing w:line="276" w:lineRule="auto"/>
              <w:rPr>
                <w:rFonts w:asciiTheme="minorHAnsi" w:hAnsiTheme="minorHAnsi"/>
                <w:b/>
                <w:bCs/>
                <w:sz w:val="22"/>
                <w:szCs w:val="22"/>
              </w:rPr>
            </w:pPr>
            <w:r w:rsidRPr="003B1D36">
              <w:rPr>
                <w:rFonts w:asciiTheme="minorHAnsi" w:hAnsiTheme="minorHAnsi"/>
                <w:b/>
                <w:bCs/>
                <w:sz w:val="22"/>
                <w:szCs w:val="22"/>
              </w:rPr>
              <w:t>Nannykennels.com</w:t>
            </w:r>
          </w:p>
          <w:p w:rsidR="00F44880" w:rsidRPr="003B1D36" w:rsidRDefault="00F44880" w:rsidP="00F44880">
            <w:pPr>
              <w:pStyle w:val="HTMLPreformatted"/>
              <w:ind w:left="1995"/>
              <w:rPr>
                <w:rFonts w:asciiTheme="minorHAnsi" w:hAnsiTheme="minorHAnsi"/>
                <w:sz w:val="22"/>
                <w:szCs w:val="22"/>
              </w:rPr>
            </w:pPr>
            <w:r w:rsidRPr="003B1D36">
              <w:rPr>
                <w:rFonts w:asciiTheme="minorHAnsi" w:hAnsiTheme="minorHAnsi"/>
                <w:sz w:val="22"/>
                <w:szCs w:val="22"/>
              </w:rPr>
              <w:t>Nanny's Kennel official website</w:t>
            </w:r>
          </w:p>
          <w:p w:rsidR="00F44880" w:rsidRPr="003B1D36" w:rsidRDefault="00F44880" w:rsidP="00871A0A">
            <w:pPr>
              <w:pStyle w:val="HTMLPreformatted"/>
              <w:numPr>
                <w:ilvl w:val="0"/>
                <w:numId w:val="7"/>
              </w:numPr>
              <w:spacing w:line="276" w:lineRule="auto"/>
              <w:rPr>
                <w:rFonts w:asciiTheme="minorHAnsi" w:hAnsiTheme="minorHAnsi"/>
                <w:b/>
                <w:bCs/>
                <w:sz w:val="22"/>
                <w:szCs w:val="22"/>
              </w:rPr>
            </w:pPr>
            <w:r w:rsidRPr="003B1D36">
              <w:rPr>
                <w:rFonts w:asciiTheme="minorHAnsi" w:hAnsiTheme="minorHAnsi"/>
                <w:b/>
                <w:bCs/>
                <w:sz w:val="22"/>
                <w:szCs w:val="22"/>
              </w:rPr>
              <w:t>Nripropertieswelfare.com</w:t>
            </w:r>
          </w:p>
          <w:p w:rsidR="00F44880" w:rsidRPr="003B1D36" w:rsidRDefault="00F44880" w:rsidP="00F44880">
            <w:pPr>
              <w:pStyle w:val="HTMLPreformatted"/>
              <w:ind w:left="1995"/>
              <w:rPr>
                <w:rFonts w:asciiTheme="minorHAnsi" w:hAnsiTheme="minorHAnsi"/>
                <w:b/>
                <w:bCs/>
                <w:sz w:val="22"/>
                <w:szCs w:val="22"/>
              </w:rPr>
            </w:pPr>
            <w:r w:rsidRPr="003B1D36">
              <w:rPr>
                <w:rFonts w:asciiTheme="minorHAnsi" w:hAnsiTheme="minorHAnsi"/>
                <w:sz w:val="22"/>
                <w:szCs w:val="22"/>
              </w:rPr>
              <w:t>NRI Properties Welfare</w:t>
            </w:r>
            <w:r w:rsidRPr="003B1D36">
              <w:rPr>
                <w:rFonts w:asciiTheme="minorHAnsi" w:hAnsiTheme="minorHAnsi"/>
                <w:b/>
                <w:bCs/>
                <w:sz w:val="22"/>
                <w:szCs w:val="22"/>
              </w:rPr>
              <w:t xml:space="preserve"> </w:t>
            </w:r>
            <w:r w:rsidRPr="003B1D36">
              <w:rPr>
                <w:rFonts w:asciiTheme="minorHAnsi" w:hAnsiTheme="minorHAnsi"/>
                <w:sz w:val="22"/>
                <w:szCs w:val="22"/>
              </w:rPr>
              <w:t>official website</w:t>
            </w:r>
          </w:p>
          <w:p w:rsidR="00F44880" w:rsidRPr="003B1D36" w:rsidRDefault="00F44880" w:rsidP="00871A0A">
            <w:pPr>
              <w:pStyle w:val="HTMLPreformatted"/>
              <w:numPr>
                <w:ilvl w:val="0"/>
                <w:numId w:val="7"/>
              </w:numPr>
              <w:spacing w:line="276" w:lineRule="auto"/>
              <w:rPr>
                <w:rFonts w:asciiTheme="minorHAnsi" w:hAnsiTheme="minorHAnsi"/>
                <w:b/>
                <w:bCs/>
                <w:sz w:val="22"/>
                <w:szCs w:val="22"/>
              </w:rPr>
            </w:pPr>
            <w:r w:rsidRPr="003B1D36">
              <w:rPr>
                <w:rFonts w:asciiTheme="minorHAnsi" w:hAnsiTheme="minorHAnsi"/>
                <w:b/>
                <w:bCs/>
                <w:sz w:val="22"/>
                <w:szCs w:val="22"/>
              </w:rPr>
              <w:t>Otexelevator.com</w:t>
            </w:r>
          </w:p>
          <w:p w:rsidR="00F44880" w:rsidRPr="003B1D36" w:rsidRDefault="00F44880" w:rsidP="00F44880">
            <w:pPr>
              <w:pStyle w:val="HTMLPreformatted"/>
              <w:ind w:left="1995"/>
              <w:rPr>
                <w:rFonts w:asciiTheme="minorHAnsi" w:hAnsiTheme="minorHAnsi"/>
                <w:sz w:val="22"/>
                <w:szCs w:val="22"/>
              </w:rPr>
            </w:pPr>
            <w:r w:rsidRPr="003B1D36">
              <w:rPr>
                <w:rFonts w:asciiTheme="minorHAnsi" w:hAnsiTheme="minorHAnsi"/>
                <w:sz w:val="22"/>
                <w:szCs w:val="22"/>
              </w:rPr>
              <w:t>Otex Elevators official website</w:t>
            </w:r>
          </w:p>
          <w:p w:rsidR="00F44880" w:rsidRPr="003B1D36" w:rsidRDefault="00F44880" w:rsidP="00871A0A">
            <w:pPr>
              <w:pStyle w:val="HTMLPreformatted"/>
              <w:numPr>
                <w:ilvl w:val="0"/>
                <w:numId w:val="7"/>
              </w:numPr>
              <w:spacing w:line="276" w:lineRule="auto"/>
              <w:rPr>
                <w:rFonts w:asciiTheme="minorHAnsi" w:hAnsiTheme="minorHAnsi"/>
                <w:b/>
                <w:bCs/>
                <w:sz w:val="22"/>
                <w:szCs w:val="22"/>
              </w:rPr>
            </w:pPr>
            <w:r w:rsidRPr="003B1D36">
              <w:rPr>
                <w:rFonts w:asciiTheme="minorHAnsi" w:hAnsiTheme="minorHAnsi"/>
                <w:b/>
                <w:bCs/>
                <w:sz w:val="22"/>
                <w:szCs w:val="22"/>
              </w:rPr>
              <w:t>Sunriselogistics.in</w:t>
            </w:r>
          </w:p>
          <w:p w:rsidR="00F44880" w:rsidRPr="003B1D36" w:rsidRDefault="00F44880" w:rsidP="00F44880">
            <w:pPr>
              <w:pStyle w:val="HTMLPreformatted"/>
              <w:ind w:left="1995"/>
              <w:rPr>
                <w:rFonts w:asciiTheme="minorHAnsi" w:hAnsiTheme="minorHAnsi"/>
                <w:sz w:val="22"/>
                <w:szCs w:val="22"/>
              </w:rPr>
            </w:pPr>
            <w:r w:rsidRPr="003B1D36">
              <w:rPr>
                <w:rFonts w:asciiTheme="minorHAnsi" w:hAnsiTheme="minorHAnsi"/>
                <w:sz w:val="22"/>
                <w:szCs w:val="22"/>
              </w:rPr>
              <w:t>Sunrise logistics official website</w:t>
            </w:r>
          </w:p>
          <w:p w:rsidR="006A6D4E" w:rsidRPr="00361728" w:rsidRDefault="006A6D4E" w:rsidP="00E6760D">
            <w:pPr>
              <w:ind w:right="119"/>
              <w:jc w:val="both"/>
              <w:rPr>
                <w:rFonts w:cstheme="minorHAnsi"/>
              </w:rPr>
            </w:pPr>
          </w:p>
        </w:tc>
      </w:tr>
      <w:tr w:rsidR="006A6D4E" w:rsidRPr="00361728" w:rsidTr="001F1E30">
        <w:tc>
          <w:tcPr>
            <w:tcW w:w="1546" w:type="dxa"/>
          </w:tcPr>
          <w:p w:rsidR="006A6D4E" w:rsidRPr="00361728" w:rsidRDefault="006A6D4E" w:rsidP="00E6760D">
            <w:pPr>
              <w:jc w:val="both"/>
              <w:rPr>
                <w:rFonts w:cstheme="minorHAnsi"/>
                <w:b/>
                <w:color w:val="000000" w:themeColor="text1"/>
              </w:rPr>
            </w:pPr>
            <w:r w:rsidRPr="00361728">
              <w:rPr>
                <w:rFonts w:cstheme="minorHAnsi"/>
                <w:b/>
                <w:color w:val="000000" w:themeColor="text1"/>
              </w:rPr>
              <w:lastRenderedPageBreak/>
              <w:t>Qualifications</w:t>
            </w:r>
          </w:p>
        </w:tc>
        <w:tc>
          <w:tcPr>
            <w:tcW w:w="7699" w:type="dxa"/>
          </w:tcPr>
          <w:p w:rsidR="006A6D4E" w:rsidRPr="00740125" w:rsidRDefault="00740125" w:rsidP="00871A0A">
            <w:pPr>
              <w:widowControl w:val="0"/>
              <w:numPr>
                <w:ilvl w:val="0"/>
                <w:numId w:val="3"/>
              </w:numPr>
              <w:tabs>
                <w:tab w:val="clear" w:pos="1080"/>
                <w:tab w:val="num" w:pos="720"/>
              </w:tabs>
              <w:suppressAutoHyphens/>
              <w:spacing w:after="160" w:line="276" w:lineRule="auto"/>
              <w:ind w:left="720"/>
              <w:jc w:val="both"/>
              <w:rPr>
                <w:sz w:val="24"/>
                <w:szCs w:val="24"/>
              </w:rPr>
            </w:pPr>
            <w:r>
              <w:rPr>
                <w:b/>
                <w:bCs/>
                <w:sz w:val="24"/>
                <w:szCs w:val="24"/>
              </w:rPr>
              <w:t>B.Tech</w:t>
            </w:r>
            <w:r>
              <w:rPr>
                <w:sz w:val="24"/>
                <w:szCs w:val="24"/>
              </w:rPr>
              <w:t xml:space="preserve"> in Information Technology Engineering from</w:t>
            </w:r>
            <w:r w:rsidR="000B25EF">
              <w:rPr>
                <w:sz w:val="24"/>
                <w:szCs w:val="24"/>
              </w:rPr>
              <w:t xml:space="preserve"> Siddharth Institute of Engineering and Technology</w:t>
            </w:r>
            <w:r>
              <w:rPr>
                <w:sz w:val="24"/>
                <w:szCs w:val="24"/>
              </w:rPr>
              <w:t xml:space="preserve"> </w:t>
            </w:r>
            <w:r w:rsidR="00317423">
              <w:rPr>
                <w:sz w:val="24"/>
                <w:szCs w:val="24"/>
              </w:rPr>
              <w:t>P</w:t>
            </w:r>
            <w:r w:rsidR="00192999">
              <w:rPr>
                <w:sz w:val="24"/>
                <w:szCs w:val="24"/>
              </w:rPr>
              <w:t>uttur in 2008</w:t>
            </w:r>
            <w:r>
              <w:rPr>
                <w:sz w:val="24"/>
                <w:szCs w:val="24"/>
              </w:rPr>
              <w:t xml:space="preserve">.  </w:t>
            </w:r>
          </w:p>
        </w:tc>
      </w:tr>
    </w:tbl>
    <w:p w:rsidR="00D105F8" w:rsidRPr="00361728" w:rsidRDefault="00D105F8" w:rsidP="00E6760D">
      <w:pPr>
        <w:jc w:val="both"/>
        <w:rPr>
          <w:rFonts w:cstheme="minorHAnsi"/>
        </w:rPr>
      </w:pPr>
    </w:p>
    <w:sectPr w:rsidR="00D105F8" w:rsidRPr="00361728" w:rsidSect="000A6E3E">
      <w:headerReference w:type="default" r:id="rId8"/>
      <w:footerReference w:type="default" r:id="rId9"/>
      <w:pgSz w:w="11909" w:h="16834"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1A0A" w:rsidRDefault="00871A0A" w:rsidP="00D101AB">
      <w:pPr>
        <w:spacing w:after="0" w:line="240" w:lineRule="auto"/>
      </w:pPr>
      <w:r>
        <w:separator/>
      </w:r>
    </w:p>
  </w:endnote>
  <w:endnote w:type="continuationSeparator" w:id="1">
    <w:p w:rsidR="00871A0A" w:rsidRDefault="00871A0A" w:rsidP="00D101A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57543370"/>
      <w:docPartObj>
        <w:docPartGallery w:val="Page Numbers (Bottom of Page)"/>
        <w:docPartUnique/>
      </w:docPartObj>
    </w:sdtPr>
    <w:sdtEndPr>
      <w:rPr>
        <w:noProof/>
      </w:rPr>
    </w:sdtEndPr>
    <w:sdtContent>
      <w:p w:rsidR="00D21325" w:rsidRDefault="00570F39">
        <w:pPr>
          <w:pStyle w:val="Footer"/>
          <w:jc w:val="center"/>
        </w:pPr>
        <w:r>
          <w:t xml:space="preserve">Page </w:t>
        </w:r>
        <w:r w:rsidR="0001602B">
          <w:fldChar w:fldCharType="begin"/>
        </w:r>
        <w:r w:rsidR="00D21325">
          <w:instrText xml:space="preserve"> PAGE   \* MERGEFORMAT </w:instrText>
        </w:r>
        <w:r w:rsidR="0001602B">
          <w:fldChar w:fldCharType="separate"/>
        </w:r>
        <w:r w:rsidR="00DE513C">
          <w:rPr>
            <w:noProof/>
          </w:rPr>
          <w:t>5</w:t>
        </w:r>
        <w:r w:rsidR="0001602B">
          <w:rPr>
            <w:noProof/>
          </w:rPr>
          <w:fldChar w:fldCharType="end"/>
        </w:r>
      </w:p>
    </w:sdtContent>
  </w:sdt>
  <w:p w:rsidR="00D21325" w:rsidRDefault="00D2132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1A0A" w:rsidRDefault="00871A0A" w:rsidP="00D101AB">
      <w:pPr>
        <w:spacing w:after="0" w:line="240" w:lineRule="auto"/>
      </w:pPr>
      <w:r>
        <w:separator/>
      </w:r>
    </w:p>
  </w:footnote>
  <w:footnote w:type="continuationSeparator" w:id="1">
    <w:p w:rsidR="00871A0A" w:rsidRDefault="00871A0A" w:rsidP="00D101A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325" w:rsidRPr="004F22EC" w:rsidRDefault="004F22EC" w:rsidP="00D101AB">
    <w:pPr>
      <w:pStyle w:val="Header"/>
      <w:jc w:val="center"/>
      <w:rPr>
        <w:sz w:val="28"/>
        <w:szCs w:val="28"/>
      </w:rPr>
    </w:pPr>
    <w:r w:rsidRPr="004F22EC">
      <w:rPr>
        <w:b/>
        <w:bCs/>
        <w:sz w:val="28"/>
        <w:szCs w:val="28"/>
      </w:rPr>
      <w:t>Bharath Kumar Boda's Profile</w:t>
    </w:r>
  </w:p>
  <w:p w:rsidR="00D21325" w:rsidRDefault="00D21325" w:rsidP="00D101AB">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lvl w:ilvl="0">
      <w:start w:val="1"/>
      <w:numFmt w:val="bullet"/>
      <w:lvlText w:val=""/>
      <w:lvlJc w:val="left"/>
      <w:pPr>
        <w:tabs>
          <w:tab w:val="num" w:pos="1440"/>
        </w:tabs>
        <w:ind w:left="1440" w:hanging="360"/>
      </w:pPr>
      <w:rPr>
        <w:rFonts w:ascii="Symbol" w:hAnsi="Symbol"/>
      </w:rPr>
    </w:lvl>
  </w:abstractNum>
  <w:abstractNum w:abstractNumId="1">
    <w:nsid w:val="00000002"/>
    <w:multiLevelType w:val="singleLevel"/>
    <w:tmpl w:val="00000002"/>
    <w:name w:val="WW8Num2"/>
    <w:lvl w:ilvl="0">
      <w:start w:val="1"/>
      <w:numFmt w:val="bullet"/>
      <w:lvlText w:val=""/>
      <w:lvlJc w:val="left"/>
      <w:pPr>
        <w:tabs>
          <w:tab w:val="num" w:pos="1080"/>
        </w:tabs>
        <w:ind w:left="1080" w:hanging="360"/>
      </w:pPr>
      <w:rPr>
        <w:rFonts w:ascii="Symbol" w:hAnsi="Symbol" w:cs="Symbol"/>
      </w:rPr>
    </w:lvl>
  </w:abstractNum>
  <w:abstractNum w:abstractNumId="2">
    <w:nsid w:val="00000003"/>
    <w:multiLevelType w:val="singleLevel"/>
    <w:tmpl w:val="00000003"/>
    <w:name w:val="WW8Num3"/>
    <w:lvl w:ilvl="0">
      <w:start w:val="1"/>
      <w:numFmt w:val="bullet"/>
      <w:lvlText w:val=""/>
      <w:lvlJc w:val="left"/>
      <w:pPr>
        <w:tabs>
          <w:tab w:val="num" w:pos="0"/>
        </w:tabs>
        <w:ind w:left="720" w:hanging="360"/>
      </w:pPr>
      <w:rPr>
        <w:rFonts w:ascii="Symbol" w:hAnsi="Symbol" w:cs="Symbol"/>
      </w:rPr>
    </w:lvl>
  </w:abstractNum>
  <w:abstractNum w:abstractNumId="3">
    <w:nsid w:val="00000004"/>
    <w:multiLevelType w:val="singleLevel"/>
    <w:tmpl w:val="00000004"/>
    <w:name w:val="WW8Num4"/>
    <w:lvl w:ilvl="0">
      <w:start w:val="1"/>
      <w:numFmt w:val="bullet"/>
      <w:lvlText w:val=""/>
      <w:lvlJc w:val="left"/>
      <w:pPr>
        <w:tabs>
          <w:tab w:val="num" w:pos="1080"/>
        </w:tabs>
        <w:ind w:left="1080" w:hanging="360"/>
      </w:pPr>
      <w:rPr>
        <w:rFonts w:ascii="Symbol" w:hAnsi="Symbol"/>
      </w:rPr>
    </w:lvl>
  </w:abstractNum>
  <w:abstractNum w:abstractNumId="4">
    <w:nsid w:val="00000005"/>
    <w:multiLevelType w:val="singleLevel"/>
    <w:tmpl w:val="00000005"/>
    <w:name w:val="WW8Num5"/>
    <w:lvl w:ilvl="0">
      <w:start w:val="1"/>
      <w:numFmt w:val="bullet"/>
      <w:lvlText w:val=""/>
      <w:lvlJc w:val="left"/>
      <w:pPr>
        <w:tabs>
          <w:tab w:val="num" w:pos="1080"/>
        </w:tabs>
        <w:ind w:left="1080" w:hanging="360"/>
      </w:pPr>
      <w:rPr>
        <w:rFonts w:ascii="Symbol" w:hAnsi="Symbol"/>
      </w:rPr>
    </w:lvl>
  </w:abstractNum>
  <w:abstractNum w:abstractNumId="5">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1080"/>
        </w:tabs>
        <w:ind w:left="1080" w:hanging="360"/>
      </w:pPr>
      <w:rPr>
        <w:rFonts w:ascii="Symbol" w:hAnsi="Symbol"/>
      </w:rPr>
    </w:lvl>
  </w:abstractNum>
  <w:abstractNum w:abstractNumId="7">
    <w:nsid w:val="00000009"/>
    <w:multiLevelType w:val="singleLevel"/>
    <w:tmpl w:val="00000009"/>
    <w:name w:val="WW8Num9"/>
    <w:lvl w:ilvl="0">
      <w:start w:val="1"/>
      <w:numFmt w:val="bullet"/>
      <w:lvlText w:val=""/>
      <w:lvlJc w:val="left"/>
      <w:pPr>
        <w:tabs>
          <w:tab w:val="num" w:pos="1080"/>
        </w:tabs>
        <w:ind w:left="1080" w:hanging="360"/>
      </w:pPr>
      <w:rPr>
        <w:rFonts w:ascii="Symbol" w:hAnsi="Symbol"/>
      </w:rPr>
    </w:lvl>
  </w:abstractNum>
  <w:abstractNum w:abstractNumId="8">
    <w:nsid w:val="1EAB4CC5"/>
    <w:multiLevelType w:val="hybridMultilevel"/>
    <w:tmpl w:val="C26429BC"/>
    <w:lvl w:ilvl="0" w:tplc="A3C2F032">
      <w:start w:val="1"/>
      <w:numFmt w:val="bullet"/>
      <w:pStyle w:val="bulletedlist"/>
      <w:lvlText w:val=""/>
      <w:lvlJc w:val="left"/>
      <w:pPr>
        <w:tabs>
          <w:tab w:val="num" w:pos="288"/>
        </w:tabs>
        <w:ind w:left="288" w:hanging="288"/>
      </w:pPr>
      <w:rPr>
        <w:rFonts w:ascii="Symbol" w:hAnsi="Symbol" w:hint="default"/>
        <w:b w:val="0"/>
        <w:i w:val="0"/>
        <w:color w:val="808080"/>
        <w:sz w:val="12"/>
        <w:szCs w:val="1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8103337"/>
    <w:multiLevelType w:val="hybridMultilevel"/>
    <w:tmpl w:val="021AD6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03B7B61"/>
    <w:multiLevelType w:val="hybridMultilevel"/>
    <w:tmpl w:val="3B12A0B4"/>
    <w:lvl w:ilvl="0" w:tplc="00000004">
      <w:start w:val="1"/>
      <w:numFmt w:val="bullet"/>
      <w:lvlText w:val=""/>
      <w:lvlJc w:val="left"/>
      <w:pPr>
        <w:ind w:left="1800" w:hanging="360"/>
      </w:pPr>
      <w:rPr>
        <w:rFonts w:ascii="Symbol" w:hAnsi="Symbol"/>
      </w:rPr>
    </w:lvl>
    <w:lvl w:ilvl="1" w:tplc="40090003" w:tentative="1">
      <w:start w:val="1"/>
      <w:numFmt w:val="bullet"/>
      <w:lvlText w:val="o"/>
      <w:lvlJc w:val="left"/>
      <w:pPr>
        <w:ind w:left="2520" w:hanging="360"/>
      </w:pPr>
      <w:rPr>
        <w:rFonts w:ascii="Courier New" w:hAnsi="Courier New" w:cs="Courier New" w:hint="default"/>
      </w:rPr>
    </w:lvl>
    <w:lvl w:ilvl="2" w:tplc="40090005" w:tentative="1">
      <w:start w:val="1"/>
      <w:numFmt w:val="bullet"/>
      <w:lvlText w:val=""/>
      <w:lvlJc w:val="left"/>
      <w:pPr>
        <w:ind w:left="3240" w:hanging="360"/>
      </w:pPr>
      <w:rPr>
        <w:rFonts w:ascii="Wingdings" w:hAnsi="Wingdings" w:hint="default"/>
      </w:rPr>
    </w:lvl>
    <w:lvl w:ilvl="3" w:tplc="40090001" w:tentative="1">
      <w:start w:val="1"/>
      <w:numFmt w:val="bullet"/>
      <w:lvlText w:val=""/>
      <w:lvlJc w:val="left"/>
      <w:pPr>
        <w:ind w:left="3960" w:hanging="360"/>
      </w:pPr>
      <w:rPr>
        <w:rFonts w:ascii="Symbol" w:hAnsi="Symbol" w:hint="default"/>
      </w:rPr>
    </w:lvl>
    <w:lvl w:ilvl="4" w:tplc="40090003" w:tentative="1">
      <w:start w:val="1"/>
      <w:numFmt w:val="bullet"/>
      <w:lvlText w:val="o"/>
      <w:lvlJc w:val="left"/>
      <w:pPr>
        <w:ind w:left="4680" w:hanging="360"/>
      </w:pPr>
      <w:rPr>
        <w:rFonts w:ascii="Courier New" w:hAnsi="Courier New" w:cs="Courier New" w:hint="default"/>
      </w:rPr>
    </w:lvl>
    <w:lvl w:ilvl="5" w:tplc="40090005" w:tentative="1">
      <w:start w:val="1"/>
      <w:numFmt w:val="bullet"/>
      <w:lvlText w:val=""/>
      <w:lvlJc w:val="left"/>
      <w:pPr>
        <w:ind w:left="5400" w:hanging="360"/>
      </w:pPr>
      <w:rPr>
        <w:rFonts w:ascii="Wingdings" w:hAnsi="Wingdings" w:hint="default"/>
      </w:rPr>
    </w:lvl>
    <w:lvl w:ilvl="6" w:tplc="40090001" w:tentative="1">
      <w:start w:val="1"/>
      <w:numFmt w:val="bullet"/>
      <w:lvlText w:val=""/>
      <w:lvlJc w:val="left"/>
      <w:pPr>
        <w:ind w:left="6120" w:hanging="360"/>
      </w:pPr>
      <w:rPr>
        <w:rFonts w:ascii="Symbol" w:hAnsi="Symbol" w:hint="default"/>
      </w:rPr>
    </w:lvl>
    <w:lvl w:ilvl="7" w:tplc="40090003" w:tentative="1">
      <w:start w:val="1"/>
      <w:numFmt w:val="bullet"/>
      <w:lvlText w:val="o"/>
      <w:lvlJc w:val="left"/>
      <w:pPr>
        <w:ind w:left="6840" w:hanging="360"/>
      </w:pPr>
      <w:rPr>
        <w:rFonts w:ascii="Courier New" w:hAnsi="Courier New" w:cs="Courier New" w:hint="default"/>
      </w:rPr>
    </w:lvl>
    <w:lvl w:ilvl="8" w:tplc="40090005" w:tentative="1">
      <w:start w:val="1"/>
      <w:numFmt w:val="bullet"/>
      <w:lvlText w:val=""/>
      <w:lvlJc w:val="left"/>
      <w:pPr>
        <w:ind w:left="7560" w:hanging="360"/>
      </w:pPr>
      <w:rPr>
        <w:rFonts w:ascii="Wingdings" w:hAnsi="Wingdings" w:hint="default"/>
      </w:rPr>
    </w:lvl>
  </w:abstractNum>
  <w:abstractNum w:abstractNumId="11">
    <w:nsid w:val="75841A3C"/>
    <w:multiLevelType w:val="hybridMultilevel"/>
    <w:tmpl w:val="52365B8A"/>
    <w:lvl w:ilvl="0" w:tplc="04090001">
      <w:start w:val="1"/>
      <w:numFmt w:val="bullet"/>
      <w:lvlText w:val=""/>
      <w:lvlJc w:val="left"/>
      <w:pPr>
        <w:ind w:left="1995" w:hanging="360"/>
      </w:pPr>
      <w:rPr>
        <w:rFonts w:ascii="Symbol" w:hAnsi="Symbol" w:hint="default"/>
      </w:rPr>
    </w:lvl>
    <w:lvl w:ilvl="1" w:tplc="04090003" w:tentative="1">
      <w:start w:val="1"/>
      <w:numFmt w:val="bullet"/>
      <w:lvlText w:val="o"/>
      <w:lvlJc w:val="left"/>
      <w:pPr>
        <w:ind w:left="2715" w:hanging="360"/>
      </w:pPr>
      <w:rPr>
        <w:rFonts w:ascii="Courier New" w:hAnsi="Courier New" w:cs="Courier New" w:hint="default"/>
      </w:rPr>
    </w:lvl>
    <w:lvl w:ilvl="2" w:tplc="04090005" w:tentative="1">
      <w:start w:val="1"/>
      <w:numFmt w:val="bullet"/>
      <w:lvlText w:val=""/>
      <w:lvlJc w:val="left"/>
      <w:pPr>
        <w:ind w:left="3435" w:hanging="360"/>
      </w:pPr>
      <w:rPr>
        <w:rFonts w:ascii="Wingdings" w:hAnsi="Wingdings" w:hint="default"/>
      </w:rPr>
    </w:lvl>
    <w:lvl w:ilvl="3" w:tplc="04090001" w:tentative="1">
      <w:start w:val="1"/>
      <w:numFmt w:val="bullet"/>
      <w:lvlText w:val=""/>
      <w:lvlJc w:val="left"/>
      <w:pPr>
        <w:ind w:left="4155" w:hanging="360"/>
      </w:pPr>
      <w:rPr>
        <w:rFonts w:ascii="Symbol" w:hAnsi="Symbol" w:hint="default"/>
      </w:rPr>
    </w:lvl>
    <w:lvl w:ilvl="4" w:tplc="04090003" w:tentative="1">
      <w:start w:val="1"/>
      <w:numFmt w:val="bullet"/>
      <w:lvlText w:val="o"/>
      <w:lvlJc w:val="left"/>
      <w:pPr>
        <w:ind w:left="4875" w:hanging="360"/>
      </w:pPr>
      <w:rPr>
        <w:rFonts w:ascii="Courier New" w:hAnsi="Courier New" w:cs="Courier New" w:hint="default"/>
      </w:rPr>
    </w:lvl>
    <w:lvl w:ilvl="5" w:tplc="04090005" w:tentative="1">
      <w:start w:val="1"/>
      <w:numFmt w:val="bullet"/>
      <w:lvlText w:val=""/>
      <w:lvlJc w:val="left"/>
      <w:pPr>
        <w:ind w:left="5595" w:hanging="360"/>
      </w:pPr>
      <w:rPr>
        <w:rFonts w:ascii="Wingdings" w:hAnsi="Wingdings" w:hint="default"/>
      </w:rPr>
    </w:lvl>
    <w:lvl w:ilvl="6" w:tplc="04090001" w:tentative="1">
      <w:start w:val="1"/>
      <w:numFmt w:val="bullet"/>
      <w:lvlText w:val=""/>
      <w:lvlJc w:val="left"/>
      <w:pPr>
        <w:ind w:left="6315" w:hanging="360"/>
      </w:pPr>
      <w:rPr>
        <w:rFonts w:ascii="Symbol" w:hAnsi="Symbol" w:hint="default"/>
      </w:rPr>
    </w:lvl>
    <w:lvl w:ilvl="7" w:tplc="04090003" w:tentative="1">
      <w:start w:val="1"/>
      <w:numFmt w:val="bullet"/>
      <w:lvlText w:val="o"/>
      <w:lvlJc w:val="left"/>
      <w:pPr>
        <w:ind w:left="7035" w:hanging="360"/>
      </w:pPr>
      <w:rPr>
        <w:rFonts w:ascii="Courier New" w:hAnsi="Courier New" w:cs="Courier New" w:hint="default"/>
      </w:rPr>
    </w:lvl>
    <w:lvl w:ilvl="8" w:tplc="04090005" w:tentative="1">
      <w:start w:val="1"/>
      <w:numFmt w:val="bullet"/>
      <w:lvlText w:val=""/>
      <w:lvlJc w:val="left"/>
      <w:pPr>
        <w:ind w:left="7755" w:hanging="360"/>
      </w:pPr>
      <w:rPr>
        <w:rFonts w:ascii="Wingdings" w:hAnsi="Wingdings" w:hint="default"/>
      </w:rPr>
    </w:lvl>
  </w:abstractNum>
  <w:num w:numId="1">
    <w:abstractNumId w:val="8"/>
  </w:num>
  <w:num w:numId="2">
    <w:abstractNumId w:val="0"/>
  </w:num>
  <w:num w:numId="3">
    <w:abstractNumId w:val="4"/>
  </w:num>
  <w:num w:numId="4">
    <w:abstractNumId w:val="1"/>
  </w:num>
  <w:num w:numId="5">
    <w:abstractNumId w:val="9"/>
  </w:num>
  <w:num w:numId="6">
    <w:abstractNumId w:val="10"/>
  </w:num>
  <w:num w:numId="7">
    <w:abstractNumId w:val="11"/>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8434"/>
  </w:hdrShapeDefaults>
  <w:footnotePr>
    <w:footnote w:id="0"/>
    <w:footnote w:id="1"/>
  </w:footnotePr>
  <w:endnotePr>
    <w:endnote w:id="0"/>
    <w:endnote w:id="1"/>
  </w:endnotePr>
  <w:compat>
    <w:useFELayout/>
  </w:compat>
  <w:rsids>
    <w:rsidRoot w:val="001C388C"/>
    <w:rsid w:val="0000032F"/>
    <w:rsid w:val="0000054D"/>
    <w:rsid w:val="00003631"/>
    <w:rsid w:val="00013884"/>
    <w:rsid w:val="00013AE2"/>
    <w:rsid w:val="0001602B"/>
    <w:rsid w:val="00025CA5"/>
    <w:rsid w:val="000315DC"/>
    <w:rsid w:val="0003476E"/>
    <w:rsid w:val="000436B8"/>
    <w:rsid w:val="000437B0"/>
    <w:rsid w:val="000519A6"/>
    <w:rsid w:val="000531C2"/>
    <w:rsid w:val="0006071D"/>
    <w:rsid w:val="00060A80"/>
    <w:rsid w:val="0006434E"/>
    <w:rsid w:val="0006563E"/>
    <w:rsid w:val="00067691"/>
    <w:rsid w:val="0007097E"/>
    <w:rsid w:val="00071438"/>
    <w:rsid w:val="0007320C"/>
    <w:rsid w:val="00073D0E"/>
    <w:rsid w:val="0007588F"/>
    <w:rsid w:val="00077C02"/>
    <w:rsid w:val="0008086E"/>
    <w:rsid w:val="00080DB2"/>
    <w:rsid w:val="00082E95"/>
    <w:rsid w:val="0008458F"/>
    <w:rsid w:val="0009379A"/>
    <w:rsid w:val="00094A47"/>
    <w:rsid w:val="000A41F9"/>
    <w:rsid w:val="000A652B"/>
    <w:rsid w:val="000A6E3E"/>
    <w:rsid w:val="000A6FB1"/>
    <w:rsid w:val="000B04A8"/>
    <w:rsid w:val="000B0555"/>
    <w:rsid w:val="000B25EF"/>
    <w:rsid w:val="000B2C74"/>
    <w:rsid w:val="000B5F90"/>
    <w:rsid w:val="000C19D2"/>
    <w:rsid w:val="000C6E11"/>
    <w:rsid w:val="000D1A6E"/>
    <w:rsid w:val="000D2A0B"/>
    <w:rsid w:val="000D5D9F"/>
    <w:rsid w:val="000E0CCD"/>
    <w:rsid w:val="000E1FBA"/>
    <w:rsid w:val="000E71A9"/>
    <w:rsid w:val="000F1CD6"/>
    <w:rsid w:val="000F5EA2"/>
    <w:rsid w:val="000F73E2"/>
    <w:rsid w:val="00107CC3"/>
    <w:rsid w:val="001153FB"/>
    <w:rsid w:val="00120094"/>
    <w:rsid w:val="00120476"/>
    <w:rsid w:val="00121075"/>
    <w:rsid w:val="00126466"/>
    <w:rsid w:val="001356E7"/>
    <w:rsid w:val="0013665B"/>
    <w:rsid w:val="001367DB"/>
    <w:rsid w:val="0013766F"/>
    <w:rsid w:val="00140A07"/>
    <w:rsid w:val="00142474"/>
    <w:rsid w:val="00146CD6"/>
    <w:rsid w:val="00147AA8"/>
    <w:rsid w:val="00153204"/>
    <w:rsid w:val="00153F4C"/>
    <w:rsid w:val="00154ABB"/>
    <w:rsid w:val="00156811"/>
    <w:rsid w:val="001570BC"/>
    <w:rsid w:val="001626D2"/>
    <w:rsid w:val="001649A5"/>
    <w:rsid w:val="0016645C"/>
    <w:rsid w:val="00174521"/>
    <w:rsid w:val="001745EB"/>
    <w:rsid w:val="00176966"/>
    <w:rsid w:val="00181F21"/>
    <w:rsid w:val="00182748"/>
    <w:rsid w:val="00192999"/>
    <w:rsid w:val="00197FF4"/>
    <w:rsid w:val="001A107D"/>
    <w:rsid w:val="001A1280"/>
    <w:rsid w:val="001A3017"/>
    <w:rsid w:val="001A46E9"/>
    <w:rsid w:val="001B0901"/>
    <w:rsid w:val="001B4714"/>
    <w:rsid w:val="001B5E3C"/>
    <w:rsid w:val="001B6F4F"/>
    <w:rsid w:val="001C2E9C"/>
    <w:rsid w:val="001C388C"/>
    <w:rsid w:val="001C5744"/>
    <w:rsid w:val="001C7A6F"/>
    <w:rsid w:val="001D2852"/>
    <w:rsid w:val="001D2C3F"/>
    <w:rsid w:val="001D2D98"/>
    <w:rsid w:val="001D5752"/>
    <w:rsid w:val="001D6DCC"/>
    <w:rsid w:val="001E2AA5"/>
    <w:rsid w:val="001F2649"/>
    <w:rsid w:val="001F3434"/>
    <w:rsid w:val="001F3DE5"/>
    <w:rsid w:val="001F6697"/>
    <w:rsid w:val="0020171C"/>
    <w:rsid w:val="002047C3"/>
    <w:rsid w:val="002205C5"/>
    <w:rsid w:val="00225C35"/>
    <w:rsid w:val="00231781"/>
    <w:rsid w:val="00235910"/>
    <w:rsid w:val="00235BEA"/>
    <w:rsid w:val="0023600B"/>
    <w:rsid w:val="00236318"/>
    <w:rsid w:val="00237652"/>
    <w:rsid w:val="002423E5"/>
    <w:rsid w:val="00244403"/>
    <w:rsid w:val="002566C8"/>
    <w:rsid w:val="00256B7F"/>
    <w:rsid w:val="0027160E"/>
    <w:rsid w:val="002725D0"/>
    <w:rsid w:val="002749F3"/>
    <w:rsid w:val="0027566D"/>
    <w:rsid w:val="00275B2D"/>
    <w:rsid w:val="002760FA"/>
    <w:rsid w:val="002805F7"/>
    <w:rsid w:val="00283A75"/>
    <w:rsid w:val="00285CC8"/>
    <w:rsid w:val="00286CF8"/>
    <w:rsid w:val="00290BB9"/>
    <w:rsid w:val="00294218"/>
    <w:rsid w:val="002961FC"/>
    <w:rsid w:val="0029759B"/>
    <w:rsid w:val="00297622"/>
    <w:rsid w:val="002A1674"/>
    <w:rsid w:val="002A3DCC"/>
    <w:rsid w:val="002B08DE"/>
    <w:rsid w:val="002B0D14"/>
    <w:rsid w:val="002B1D6D"/>
    <w:rsid w:val="002B2F17"/>
    <w:rsid w:val="002B2F1A"/>
    <w:rsid w:val="002B3FEF"/>
    <w:rsid w:val="002B5A71"/>
    <w:rsid w:val="002B643F"/>
    <w:rsid w:val="002C0AC2"/>
    <w:rsid w:val="002C496A"/>
    <w:rsid w:val="002D0D89"/>
    <w:rsid w:val="002D2C6B"/>
    <w:rsid w:val="002D2D55"/>
    <w:rsid w:val="002D30E4"/>
    <w:rsid w:val="002D331E"/>
    <w:rsid w:val="002D40BF"/>
    <w:rsid w:val="002D4331"/>
    <w:rsid w:val="002D6C1A"/>
    <w:rsid w:val="002E2532"/>
    <w:rsid w:val="002F49A6"/>
    <w:rsid w:val="00301CE4"/>
    <w:rsid w:val="00302F36"/>
    <w:rsid w:val="00303CFD"/>
    <w:rsid w:val="0030432C"/>
    <w:rsid w:val="0030482C"/>
    <w:rsid w:val="003056AD"/>
    <w:rsid w:val="003061B6"/>
    <w:rsid w:val="003062AC"/>
    <w:rsid w:val="003076A9"/>
    <w:rsid w:val="00310922"/>
    <w:rsid w:val="00310B5F"/>
    <w:rsid w:val="003146E1"/>
    <w:rsid w:val="00316A46"/>
    <w:rsid w:val="00317423"/>
    <w:rsid w:val="0031782A"/>
    <w:rsid w:val="00317FEE"/>
    <w:rsid w:val="00321901"/>
    <w:rsid w:val="00334B63"/>
    <w:rsid w:val="00334DEF"/>
    <w:rsid w:val="003350D3"/>
    <w:rsid w:val="00344D97"/>
    <w:rsid w:val="00347B9D"/>
    <w:rsid w:val="0035006C"/>
    <w:rsid w:val="00351775"/>
    <w:rsid w:val="00353B18"/>
    <w:rsid w:val="003543DF"/>
    <w:rsid w:val="0035579C"/>
    <w:rsid w:val="0036064F"/>
    <w:rsid w:val="00361728"/>
    <w:rsid w:val="003660FA"/>
    <w:rsid w:val="00366D0E"/>
    <w:rsid w:val="003717B6"/>
    <w:rsid w:val="0037739F"/>
    <w:rsid w:val="0038220C"/>
    <w:rsid w:val="00384545"/>
    <w:rsid w:val="003862DE"/>
    <w:rsid w:val="00387788"/>
    <w:rsid w:val="00390857"/>
    <w:rsid w:val="00390A81"/>
    <w:rsid w:val="00390E1E"/>
    <w:rsid w:val="00397692"/>
    <w:rsid w:val="003A01E7"/>
    <w:rsid w:val="003A426F"/>
    <w:rsid w:val="003A4346"/>
    <w:rsid w:val="003A45EA"/>
    <w:rsid w:val="003A4EA5"/>
    <w:rsid w:val="003B07CB"/>
    <w:rsid w:val="003B1D36"/>
    <w:rsid w:val="003B7FA8"/>
    <w:rsid w:val="003C1F56"/>
    <w:rsid w:val="003C5A7D"/>
    <w:rsid w:val="003C6F4D"/>
    <w:rsid w:val="003D6358"/>
    <w:rsid w:val="003E1B5A"/>
    <w:rsid w:val="003E45CA"/>
    <w:rsid w:val="003E57F2"/>
    <w:rsid w:val="003E6ABA"/>
    <w:rsid w:val="003E7145"/>
    <w:rsid w:val="003F0845"/>
    <w:rsid w:val="003F35C9"/>
    <w:rsid w:val="003F3B01"/>
    <w:rsid w:val="003F3CF5"/>
    <w:rsid w:val="003F6346"/>
    <w:rsid w:val="00400018"/>
    <w:rsid w:val="00404E31"/>
    <w:rsid w:val="00411FE4"/>
    <w:rsid w:val="004136D0"/>
    <w:rsid w:val="00416EF2"/>
    <w:rsid w:val="004209C7"/>
    <w:rsid w:val="00420A79"/>
    <w:rsid w:val="004217E1"/>
    <w:rsid w:val="00421946"/>
    <w:rsid w:val="00421AD1"/>
    <w:rsid w:val="00423CE0"/>
    <w:rsid w:val="00425644"/>
    <w:rsid w:val="00426091"/>
    <w:rsid w:val="0042627E"/>
    <w:rsid w:val="004333EF"/>
    <w:rsid w:val="00435D8A"/>
    <w:rsid w:val="004441E2"/>
    <w:rsid w:val="004504A6"/>
    <w:rsid w:val="00461299"/>
    <w:rsid w:val="00464605"/>
    <w:rsid w:val="004655B0"/>
    <w:rsid w:val="00471427"/>
    <w:rsid w:val="004743C4"/>
    <w:rsid w:val="0047527A"/>
    <w:rsid w:val="0048267B"/>
    <w:rsid w:val="00484183"/>
    <w:rsid w:val="004847D9"/>
    <w:rsid w:val="004848A1"/>
    <w:rsid w:val="004851E5"/>
    <w:rsid w:val="0048701F"/>
    <w:rsid w:val="004923B0"/>
    <w:rsid w:val="004A196C"/>
    <w:rsid w:val="004A3BC2"/>
    <w:rsid w:val="004B175A"/>
    <w:rsid w:val="004C0259"/>
    <w:rsid w:val="004C11E4"/>
    <w:rsid w:val="004C4DE0"/>
    <w:rsid w:val="004C64CD"/>
    <w:rsid w:val="004D2459"/>
    <w:rsid w:val="004D2486"/>
    <w:rsid w:val="004D4762"/>
    <w:rsid w:val="004D7558"/>
    <w:rsid w:val="004F22EC"/>
    <w:rsid w:val="004F5630"/>
    <w:rsid w:val="00501EE4"/>
    <w:rsid w:val="00501FAE"/>
    <w:rsid w:val="005057C3"/>
    <w:rsid w:val="00510642"/>
    <w:rsid w:val="005107F9"/>
    <w:rsid w:val="00510BFF"/>
    <w:rsid w:val="005154DD"/>
    <w:rsid w:val="00523006"/>
    <w:rsid w:val="00525F67"/>
    <w:rsid w:val="005269EE"/>
    <w:rsid w:val="00530298"/>
    <w:rsid w:val="0053504D"/>
    <w:rsid w:val="005370F7"/>
    <w:rsid w:val="005437A1"/>
    <w:rsid w:val="00544CE7"/>
    <w:rsid w:val="0055061E"/>
    <w:rsid w:val="005603DF"/>
    <w:rsid w:val="00570F39"/>
    <w:rsid w:val="00573FFE"/>
    <w:rsid w:val="005749C0"/>
    <w:rsid w:val="00581B92"/>
    <w:rsid w:val="005823BD"/>
    <w:rsid w:val="00583D1B"/>
    <w:rsid w:val="00583F8C"/>
    <w:rsid w:val="00584A69"/>
    <w:rsid w:val="00592DDA"/>
    <w:rsid w:val="0059434E"/>
    <w:rsid w:val="005947E2"/>
    <w:rsid w:val="005A149F"/>
    <w:rsid w:val="005A57E2"/>
    <w:rsid w:val="005A75D2"/>
    <w:rsid w:val="005B2917"/>
    <w:rsid w:val="005B50B7"/>
    <w:rsid w:val="005C0557"/>
    <w:rsid w:val="005C074A"/>
    <w:rsid w:val="005C2BA4"/>
    <w:rsid w:val="005C38EF"/>
    <w:rsid w:val="005C4BF9"/>
    <w:rsid w:val="005D33F9"/>
    <w:rsid w:val="005E1BAF"/>
    <w:rsid w:val="005E3762"/>
    <w:rsid w:val="005E4A33"/>
    <w:rsid w:val="005F297F"/>
    <w:rsid w:val="005F6442"/>
    <w:rsid w:val="005F6A3D"/>
    <w:rsid w:val="006034D9"/>
    <w:rsid w:val="00604441"/>
    <w:rsid w:val="00604C37"/>
    <w:rsid w:val="006052D6"/>
    <w:rsid w:val="00605BB4"/>
    <w:rsid w:val="00616CD3"/>
    <w:rsid w:val="00616CDD"/>
    <w:rsid w:val="0062381F"/>
    <w:rsid w:val="00623B5F"/>
    <w:rsid w:val="00624A18"/>
    <w:rsid w:val="00632318"/>
    <w:rsid w:val="0063390D"/>
    <w:rsid w:val="006352EA"/>
    <w:rsid w:val="00635870"/>
    <w:rsid w:val="00642E56"/>
    <w:rsid w:val="0064590A"/>
    <w:rsid w:val="0065054A"/>
    <w:rsid w:val="006505FA"/>
    <w:rsid w:val="00657CF5"/>
    <w:rsid w:val="00661A7D"/>
    <w:rsid w:val="00663A05"/>
    <w:rsid w:val="00664457"/>
    <w:rsid w:val="00664FAB"/>
    <w:rsid w:val="00667CC1"/>
    <w:rsid w:val="00671000"/>
    <w:rsid w:val="00671F5C"/>
    <w:rsid w:val="00673D41"/>
    <w:rsid w:val="006802BC"/>
    <w:rsid w:val="0068247B"/>
    <w:rsid w:val="00684DE2"/>
    <w:rsid w:val="00684EB1"/>
    <w:rsid w:val="00687840"/>
    <w:rsid w:val="00690C01"/>
    <w:rsid w:val="00691BFA"/>
    <w:rsid w:val="00694A22"/>
    <w:rsid w:val="00696493"/>
    <w:rsid w:val="006A1262"/>
    <w:rsid w:val="006A6D4E"/>
    <w:rsid w:val="006B0765"/>
    <w:rsid w:val="006C0E3D"/>
    <w:rsid w:val="006C0EFC"/>
    <w:rsid w:val="006C436B"/>
    <w:rsid w:val="006D3416"/>
    <w:rsid w:val="006D34B7"/>
    <w:rsid w:val="006D67DA"/>
    <w:rsid w:val="006E07F6"/>
    <w:rsid w:val="006E0C9A"/>
    <w:rsid w:val="006E14AA"/>
    <w:rsid w:val="006F66BF"/>
    <w:rsid w:val="00702586"/>
    <w:rsid w:val="00704232"/>
    <w:rsid w:val="00707406"/>
    <w:rsid w:val="007147CA"/>
    <w:rsid w:val="00715C6D"/>
    <w:rsid w:val="007164EE"/>
    <w:rsid w:val="00721534"/>
    <w:rsid w:val="00721EA7"/>
    <w:rsid w:val="00723037"/>
    <w:rsid w:val="00731188"/>
    <w:rsid w:val="00732151"/>
    <w:rsid w:val="007335DB"/>
    <w:rsid w:val="00740125"/>
    <w:rsid w:val="00741A63"/>
    <w:rsid w:val="00741D02"/>
    <w:rsid w:val="00743B72"/>
    <w:rsid w:val="00747D07"/>
    <w:rsid w:val="00753DB8"/>
    <w:rsid w:val="00754DCA"/>
    <w:rsid w:val="00754EBB"/>
    <w:rsid w:val="00754FB9"/>
    <w:rsid w:val="00757161"/>
    <w:rsid w:val="00762373"/>
    <w:rsid w:val="00762EDD"/>
    <w:rsid w:val="00763329"/>
    <w:rsid w:val="00771C95"/>
    <w:rsid w:val="007751E6"/>
    <w:rsid w:val="007760EC"/>
    <w:rsid w:val="00777EFE"/>
    <w:rsid w:val="00780D54"/>
    <w:rsid w:val="00783F19"/>
    <w:rsid w:val="00784149"/>
    <w:rsid w:val="00786E48"/>
    <w:rsid w:val="007874F2"/>
    <w:rsid w:val="00787DA0"/>
    <w:rsid w:val="00794471"/>
    <w:rsid w:val="0079653E"/>
    <w:rsid w:val="007A5322"/>
    <w:rsid w:val="007A67E4"/>
    <w:rsid w:val="007A7401"/>
    <w:rsid w:val="007A7AEE"/>
    <w:rsid w:val="007B28E9"/>
    <w:rsid w:val="007B738A"/>
    <w:rsid w:val="007C7A81"/>
    <w:rsid w:val="007D5641"/>
    <w:rsid w:val="007D6F28"/>
    <w:rsid w:val="007E47ED"/>
    <w:rsid w:val="007E5873"/>
    <w:rsid w:val="007E6E8A"/>
    <w:rsid w:val="007F17D5"/>
    <w:rsid w:val="007F4096"/>
    <w:rsid w:val="007F5BEE"/>
    <w:rsid w:val="007F66A8"/>
    <w:rsid w:val="00800825"/>
    <w:rsid w:val="00802587"/>
    <w:rsid w:val="00805798"/>
    <w:rsid w:val="0080680B"/>
    <w:rsid w:val="008177BD"/>
    <w:rsid w:val="0082180C"/>
    <w:rsid w:val="00840943"/>
    <w:rsid w:val="00840D2B"/>
    <w:rsid w:val="00846221"/>
    <w:rsid w:val="00846C4B"/>
    <w:rsid w:val="00846D13"/>
    <w:rsid w:val="008547A9"/>
    <w:rsid w:val="008563C4"/>
    <w:rsid w:val="00860C89"/>
    <w:rsid w:val="0086388F"/>
    <w:rsid w:val="008640B8"/>
    <w:rsid w:val="00864357"/>
    <w:rsid w:val="00866B4E"/>
    <w:rsid w:val="008705EE"/>
    <w:rsid w:val="00871600"/>
    <w:rsid w:val="00871A0A"/>
    <w:rsid w:val="00872126"/>
    <w:rsid w:val="00872150"/>
    <w:rsid w:val="00877457"/>
    <w:rsid w:val="00877E8D"/>
    <w:rsid w:val="008815EE"/>
    <w:rsid w:val="00881BBD"/>
    <w:rsid w:val="008866A7"/>
    <w:rsid w:val="00886FC2"/>
    <w:rsid w:val="0089640A"/>
    <w:rsid w:val="008A78E0"/>
    <w:rsid w:val="008B0744"/>
    <w:rsid w:val="008B1D7A"/>
    <w:rsid w:val="008C3598"/>
    <w:rsid w:val="008C7E3B"/>
    <w:rsid w:val="008D2315"/>
    <w:rsid w:val="008D7E23"/>
    <w:rsid w:val="008E01DB"/>
    <w:rsid w:val="008E1A13"/>
    <w:rsid w:val="008E7B5D"/>
    <w:rsid w:val="008E7C35"/>
    <w:rsid w:val="008E7C7F"/>
    <w:rsid w:val="008F521B"/>
    <w:rsid w:val="008F719F"/>
    <w:rsid w:val="00900608"/>
    <w:rsid w:val="00904A4F"/>
    <w:rsid w:val="0090790E"/>
    <w:rsid w:val="00910AC5"/>
    <w:rsid w:val="0091131B"/>
    <w:rsid w:val="009163E0"/>
    <w:rsid w:val="00916899"/>
    <w:rsid w:val="00922A6F"/>
    <w:rsid w:val="009345C6"/>
    <w:rsid w:val="00937904"/>
    <w:rsid w:val="00941052"/>
    <w:rsid w:val="009577C3"/>
    <w:rsid w:val="009631CD"/>
    <w:rsid w:val="00963B9A"/>
    <w:rsid w:val="009702B0"/>
    <w:rsid w:val="00971DDB"/>
    <w:rsid w:val="009733FA"/>
    <w:rsid w:val="0097414A"/>
    <w:rsid w:val="00975804"/>
    <w:rsid w:val="00976B4E"/>
    <w:rsid w:val="00982F89"/>
    <w:rsid w:val="009834D0"/>
    <w:rsid w:val="00984100"/>
    <w:rsid w:val="00986BFB"/>
    <w:rsid w:val="00990F7D"/>
    <w:rsid w:val="00997C77"/>
    <w:rsid w:val="009A0646"/>
    <w:rsid w:val="009A2C7C"/>
    <w:rsid w:val="009B025A"/>
    <w:rsid w:val="009B191F"/>
    <w:rsid w:val="009B3BA3"/>
    <w:rsid w:val="009B42DE"/>
    <w:rsid w:val="009B691F"/>
    <w:rsid w:val="009C1E82"/>
    <w:rsid w:val="009C254A"/>
    <w:rsid w:val="009C2A17"/>
    <w:rsid w:val="009C3AEF"/>
    <w:rsid w:val="009C4813"/>
    <w:rsid w:val="009C73EA"/>
    <w:rsid w:val="009D0F56"/>
    <w:rsid w:val="009D3EB8"/>
    <w:rsid w:val="009F16A3"/>
    <w:rsid w:val="009F3D94"/>
    <w:rsid w:val="009F5A97"/>
    <w:rsid w:val="00A0249E"/>
    <w:rsid w:val="00A02C98"/>
    <w:rsid w:val="00A05A73"/>
    <w:rsid w:val="00A06262"/>
    <w:rsid w:val="00A12D7F"/>
    <w:rsid w:val="00A13FB6"/>
    <w:rsid w:val="00A14E3A"/>
    <w:rsid w:val="00A15293"/>
    <w:rsid w:val="00A16FEC"/>
    <w:rsid w:val="00A17B86"/>
    <w:rsid w:val="00A2020A"/>
    <w:rsid w:val="00A21145"/>
    <w:rsid w:val="00A21AB4"/>
    <w:rsid w:val="00A2368C"/>
    <w:rsid w:val="00A32E37"/>
    <w:rsid w:val="00A3387F"/>
    <w:rsid w:val="00A426D8"/>
    <w:rsid w:val="00A46A8C"/>
    <w:rsid w:val="00A47250"/>
    <w:rsid w:val="00A57115"/>
    <w:rsid w:val="00A60DB0"/>
    <w:rsid w:val="00A619C4"/>
    <w:rsid w:val="00A634C1"/>
    <w:rsid w:val="00A6478B"/>
    <w:rsid w:val="00A66796"/>
    <w:rsid w:val="00A66BD3"/>
    <w:rsid w:val="00A67F48"/>
    <w:rsid w:val="00A70E0D"/>
    <w:rsid w:val="00A7200C"/>
    <w:rsid w:val="00A7333A"/>
    <w:rsid w:val="00A74869"/>
    <w:rsid w:val="00A74A41"/>
    <w:rsid w:val="00A77246"/>
    <w:rsid w:val="00A77F98"/>
    <w:rsid w:val="00A81624"/>
    <w:rsid w:val="00A84657"/>
    <w:rsid w:val="00A90094"/>
    <w:rsid w:val="00A93BE2"/>
    <w:rsid w:val="00A941BA"/>
    <w:rsid w:val="00A97628"/>
    <w:rsid w:val="00AA21E7"/>
    <w:rsid w:val="00AA2D9D"/>
    <w:rsid w:val="00AA658E"/>
    <w:rsid w:val="00AB1502"/>
    <w:rsid w:val="00AB33CB"/>
    <w:rsid w:val="00AB669F"/>
    <w:rsid w:val="00AC18F3"/>
    <w:rsid w:val="00AC38D6"/>
    <w:rsid w:val="00AC4B40"/>
    <w:rsid w:val="00AC70C9"/>
    <w:rsid w:val="00AC7275"/>
    <w:rsid w:val="00AC7FB5"/>
    <w:rsid w:val="00AC7FF1"/>
    <w:rsid w:val="00AD5B9F"/>
    <w:rsid w:val="00AD609C"/>
    <w:rsid w:val="00AE01D4"/>
    <w:rsid w:val="00AE6F24"/>
    <w:rsid w:val="00AF4C2B"/>
    <w:rsid w:val="00AF5408"/>
    <w:rsid w:val="00AF72E3"/>
    <w:rsid w:val="00B0130A"/>
    <w:rsid w:val="00B0671C"/>
    <w:rsid w:val="00B1064F"/>
    <w:rsid w:val="00B1190B"/>
    <w:rsid w:val="00B12979"/>
    <w:rsid w:val="00B1319E"/>
    <w:rsid w:val="00B133DA"/>
    <w:rsid w:val="00B134B6"/>
    <w:rsid w:val="00B20E46"/>
    <w:rsid w:val="00B249D9"/>
    <w:rsid w:val="00B2607E"/>
    <w:rsid w:val="00B309AC"/>
    <w:rsid w:val="00B35490"/>
    <w:rsid w:val="00B36F60"/>
    <w:rsid w:val="00B3717A"/>
    <w:rsid w:val="00B50968"/>
    <w:rsid w:val="00B548F2"/>
    <w:rsid w:val="00B55586"/>
    <w:rsid w:val="00B57356"/>
    <w:rsid w:val="00B577F9"/>
    <w:rsid w:val="00B60F7C"/>
    <w:rsid w:val="00B62A79"/>
    <w:rsid w:val="00B6320B"/>
    <w:rsid w:val="00B64895"/>
    <w:rsid w:val="00B64BB3"/>
    <w:rsid w:val="00B654DC"/>
    <w:rsid w:val="00B741B9"/>
    <w:rsid w:val="00B746C2"/>
    <w:rsid w:val="00B74DF0"/>
    <w:rsid w:val="00B8015A"/>
    <w:rsid w:val="00B830C9"/>
    <w:rsid w:val="00BA0288"/>
    <w:rsid w:val="00BA7CD8"/>
    <w:rsid w:val="00BB2275"/>
    <w:rsid w:val="00BB2BA1"/>
    <w:rsid w:val="00BB2DC8"/>
    <w:rsid w:val="00BB4779"/>
    <w:rsid w:val="00BB6D69"/>
    <w:rsid w:val="00BC057F"/>
    <w:rsid w:val="00BC45D2"/>
    <w:rsid w:val="00BC7804"/>
    <w:rsid w:val="00BD1400"/>
    <w:rsid w:val="00BD32FC"/>
    <w:rsid w:val="00BD39F7"/>
    <w:rsid w:val="00BD41C2"/>
    <w:rsid w:val="00BD44F9"/>
    <w:rsid w:val="00BD7377"/>
    <w:rsid w:val="00BD7D25"/>
    <w:rsid w:val="00BE5CB2"/>
    <w:rsid w:val="00BF034F"/>
    <w:rsid w:val="00BF1BBC"/>
    <w:rsid w:val="00BF5C0E"/>
    <w:rsid w:val="00C00B49"/>
    <w:rsid w:val="00C02564"/>
    <w:rsid w:val="00C1121D"/>
    <w:rsid w:val="00C172D6"/>
    <w:rsid w:val="00C22EA1"/>
    <w:rsid w:val="00C267CA"/>
    <w:rsid w:val="00C27809"/>
    <w:rsid w:val="00C27F25"/>
    <w:rsid w:val="00C34432"/>
    <w:rsid w:val="00C3470F"/>
    <w:rsid w:val="00C44850"/>
    <w:rsid w:val="00C52CFD"/>
    <w:rsid w:val="00C55D9C"/>
    <w:rsid w:val="00C601C8"/>
    <w:rsid w:val="00C61653"/>
    <w:rsid w:val="00C624BE"/>
    <w:rsid w:val="00C6775B"/>
    <w:rsid w:val="00C72C8F"/>
    <w:rsid w:val="00C741EA"/>
    <w:rsid w:val="00C7462F"/>
    <w:rsid w:val="00C74C4A"/>
    <w:rsid w:val="00C75328"/>
    <w:rsid w:val="00C858A1"/>
    <w:rsid w:val="00C85CF4"/>
    <w:rsid w:val="00C87EB3"/>
    <w:rsid w:val="00C92D99"/>
    <w:rsid w:val="00C942F5"/>
    <w:rsid w:val="00C9695F"/>
    <w:rsid w:val="00C96A21"/>
    <w:rsid w:val="00CA522E"/>
    <w:rsid w:val="00CA5C59"/>
    <w:rsid w:val="00CA6EBF"/>
    <w:rsid w:val="00CB4041"/>
    <w:rsid w:val="00CB527D"/>
    <w:rsid w:val="00CB55D6"/>
    <w:rsid w:val="00CC05BB"/>
    <w:rsid w:val="00CC5379"/>
    <w:rsid w:val="00CC6759"/>
    <w:rsid w:val="00CC7C2C"/>
    <w:rsid w:val="00CC7EF1"/>
    <w:rsid w:val="00CC7F8D"/>
    <w:rsid w:val="00CD161A"/>
    <w:rsid w:val="00CD56C6"/>
    <w:rsid w:val="00CE0027"/>
    <w:rsid w:val="00CE15CE"/>
    <w:rsid w:val="00CE5A47"/>
    <w:rsid w:val="00CF480A"/>
    <w:rsid w:val="00CF496B"/>
    <w:rsid w:val="00CF66AB"/>
    <w:rsid w:val="00CF6797"/>
    <w:rsid w:val="00D0025D"/>
    <w:rsid w:val="00D01502"/>
    <w:rsid w:val="00D03345"/>
    <w:rsid w:val="00D0795E"/>
    <w:rsid w:val="00D101AB"/>
    <w:rsid w:val="00D105F8"/>
    <w:rsid w:val="00D1688E"/>
    <w:rsid w:val="00D21325"/>
    <w:rsid w:val="00D215D0"/>
    <w:rsid w:val="00D24727"/>
    <w:rsid w:val="00D2577A"/>
    <w:rsid w:val="00D34E9E"/>
    <w:rsid w:val="00D35582"/>
    <w:rsid w:val="00D43AF6"/>
    <w:rsid w:val="00D45708"/>
    <w:rsid w:val="00D45811"/>
    <w:rsid w:val="00D551E9"/>
    <w:rsid w:val="00D574EC"/>
    <w:rsid w:val="00D62BE0"/>
    <w:rsid w:val="00D6444B"/>
    <w:rsid w:val="00D64B07"/>
    <w:rsid w:val="00D7064D"/>
    <w:rsid w:val="00D72810"/>
    <w:rsid w:val="00D757B8"/>
    <w:rsid w:val="00D847B2"/>
    <w:rsid w:val="00D93010"/>
    <w:rsid w:val="00D96048"/>
    <w:rsid w:val="00DA2442"/>
    <w:rsid w:val="00DA73B2"/>
    <w:rsid w:val="00DB02BC"/>
    <w:rsid w:val="00DB3C7F"/>
    <w:rsid w:val="00DC0097"/>
    <w:rsid w:val="00DC12C0"/>
    <w:rsid w:val="00DC3043"/>
    <w:rsid w:val="00DC36A6"/>
    <w:rsid w:val="00DC4510"/>
    <w:rsid w:val="00DD1DFD"/>
    <w:rsid w:val="00DD2EE3"/>
    <w:rsid w:val="00DE0568"/>
    <w:rsid w:val="00DE27FC"/>
    <w:rsid w:val="00DE39ED"/>
    <w:rsid w:val="00DE4043"/>
    <w:rsid w:val="00DE4A34"/>
    <w:rsid w:val="00DE513C"/>
    <w:rsid w:val="00DF0C5F"/>
    <w:rsid w:val="00DF2D24"/>
    <w:rsid w:val="00DF503F"/>
    <w:rsid w:val="00E02BE2"/>
    <w:rsid w:val="00E0455F"/>
    <w:rsid w:val="00E05C8E"/>
    <w:rsid w:val="00E069DA"/>
    <w:rsid w:val="00E1091E"/>
    <w:rsid w:val="00E23ECE"/>
    <w:rsid w:val="00E255D0"/>
    <w:rsid w:val="00E2604A"/>
    <w:rsid w:val="00E26EB1"/>
    <w:rsid w:val="00E272E3"/>
    <w:rsid w:val="00E35DCB"/>
    <w:rsid w:val="00E3642B"/>
    <w:rsid w:val="00E4038D"/>
    <w:rsid w:val="00E417A6"/>
    <w:rsid w:val="00E41EEE"/>
    <w:rsid w:val="00E444A7"/>
    <w:rsid w:val="00E4709C"/>
    <w:rsid w:val="00E47F3A"/>
    <w:rsid w:val="00E61091"/>
    <w:rsid w:val="00E618CE"/>
    <w:rsid w:val="00E64C5E"/>
    <w:rsid w:val="00E6598E"/>
    <w:rsid w:val="00E6760D"/>
    <w:rsid w:val="00E740F7"/>
    <w:rsid w:val="00E77170"/>
    <w:rsid w:val="00E81E20"/>
    <w:rsid w:val="00E83ACD"/>
    <w:rsid w:val="00E854D1"/>
    <w:rsid w:val="00E85ECF"/>
    <w:rsid w:val="00E90B43"/>
    <w:rsid w:val="00E9393F"/>
    <w:rsid w:val="00EA0AED"/>
    <w:rsid w:val="00EA1057"/>
    <w:rsid w:val="00EA2213"/>
    <w:rsid w:val="00EA37E2"/>
    <w:rsid w:val="00EB06D9"/>
    <w:rsid w:val="00EB08B3"/>
    <w:rsid w:val="00EB0D09"/>
    <w:rsid w:val="00EB104E"/>
    <w:rsid w:val="00EB1731"/>
    <w:rsid w:val="00EB273D"/>
    <w:rsid w:val="00EB5B20"/>
    <w:rsid w:val="00EB7073"/>
    <w:rsid w:val="00EC1941"/>
    <w:rsid w:val="00EC267E"/>
    <w:rsid w:val="00EC4E72"/>
    <w:rsid w:val="00EC53A5"/>
    <w:rsid w:val="00ED152D"/>
    <w:rsid w:val="00ED243E"/>
    <w:rsid w:val="00EE40B5"/>
    <w:rsid w:val="00EE4EB7"/>
    <w:rsid w:val="00EF1E3B"/>
    <w:rsid w:val="00EF34E8"/>
    <w:rsid w:val="00EF3841"/>
    <w:rsid w:val="00F00B75"/>
    <w:rsid w:val="00F035F1"/>
    <w:rsid w:val="00F134E9"/>
    <w:rsid w:val="00F14414"/>
    <w:rsid w:val="00F17109"/>
    <w:rsid w:val="00F24088"/>
    <w:rsid w:val="00F250AB"/>
    <w:rsid w:val="00F274D0"/>
    <w:rsid w:val="00F35089"/>
    <w:rsid w:val="00F37646"/>
    <w:rsid w:val="00F40C2F"/>
    <w:rsid w:val="00F436C4"/>
    <w:rsid w:val="00F44880"/>
    <w:rsid w:val="00F44F1F"/>
    <w:rsid w:val="00F50078"/>
    <w:rsid w:val="00F51E39"/>
    <w:rsid w:val="00F57214"/>
    <w:rsid w:val="00F577F9"/>
    <w:rsid w:val="00F57DBB"/>
    <w:rsid w:val="00F6000B"/>
    <w:rsid w:val="00F62561"/>
    <w:rsid w:val="00F70AE6"/>
    <w:rsid w:val="00F70B9A"/>
    <w:rsid w:val="00F7153D"/>
    <w:rsid w:val="00F73111"/>
    <w:rsid w:val="00F737D9"/>
    <w:rsid w:val="00F73FAD"/>
    <w:rsid w:val="00F7669F"/>
    <w:rsid w:val="00F768DE"/>
    <w:rsid w:val="00F77415"/>
    <w:rsid w:val="00F826F2"/>
    <w:rsid w:val="00F8627A"/>
    <w:rsid w:val="00F90527"/>
    <w:rsid w:val="00F91CE6"/>
    <w:rsid w:val="00F929A9"/>
    <w:rsid w:val="00F96EBD"/>
    <w:rsid w:val="00F970DD"/>
    <w:rsid w:val="00FA36B4"/>
    <w:rsid w:val="00FA413D"/>
    <w:rsid w:val="00FA4BA1"/>
    <w:rsid w:val="00FA5A24"/>
    <w:rsid w:val="00FB2F7E"/>
    <w:rsid w:val="00FB592C"/>
    <w:rsid w:val="00FB5BBD"/>
    <w:rsid w:val="00FC0467"/>
    <w:rsid w:val="00FC0D33"/>
    <w:rsid w:val="00FC1948"/>
    <w:rsid w:val="00FC34D3"/>
    <w:rsid w:val="00FC5009"/>
    <w:rsid w:val="00FD6CEF"/>
    <w:rsid w:val="00FD794A"/>
    <w:rsid w:val="00FD7EAD"/>
    <w:rsid w:val="00FE03F6"/>
    <w:rsid w:val="00FE14B8"/>
    <w:rsid w:val="00FE67DB"/>
    <w:rsid w:val="00FF0FE3"/>
    <w:rsid w:val="00FF1BE4"/>
    <w:rsid w:val="00FF39FA"/>
    <w:rsid w:val="00FF3B80"/>
    <w:rsid w:val="00FF7557"/>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List Bulle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0"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1AD1"/>
  </w:style>
  <w:style w:type="paragraph" w:styleId="Heading1">
    <w:name w:val="heading 1"/>
    <w:basedOn w:val="Normal"/>
    <w:next w:val="Normal"/>
    <w:link w:val="Heading1Char"/>
    <w:qFormat/>
    <w:rsid w:val="00743B7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743B72"/>
    <w:pPr>
      <w:keepNext/>
      <w:spacing w:before="240" w:after="60" w:line="240" w:lineRule="auto"/>
      <w:outlineLvl w:val="1"/>
    </w:pPr>
    <w:rPr>
      <w:rFonts w:ascii="Arial" w:eastAsia="Times New Roman" w:hAnsi="Arial" w:cs="Arial"/>
      <w:b/>
      <w:bCs/>
      <w:i/>
      <w:iCs/>
      <w:sz w:val="28"/>
      <w:szCs w:val="28"/>
    </w:rPr>
  </w:style>
  <w:style w:type="paragraph" w:styleId="Heading3">
    <w:name w:val="heading 3"/>
    <w:basedOn w:val="Normal"/>
    <w:next w:val="Normal"/>
    <w:link w:val="Heading3Char"/>
    <w:uiPriority w:val="9"/>
    <w:semiHidden/>
    <w:unhideWhenUsed/>
    <w:qFormat/>
    <w:rsid w:val="001E2AA5"/>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1E2AA5"/>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1367DB"/>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9759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2Char">
    <w:name w:val="Heading 2 Char"/>
    <w:basedOn w:val="DefaultParagraphFont"/>
    <w:link w:val="Heading2"/>
    <w:rsid w:val="00743B72"/>
    <w:rPr>
      <w:rFonts w:ascii="Arial" w:eastAsia="Times New Roman" w:hAnsi="Arial" w:cs="Arial"/>
      <w:b/>
      <w:bCs/>
      <w:i/>
      <w:iCs/>
      <w:sz w:val="28"/>
      <w:szCs w:val="28"/>
    </w:rPr>
  </w:style>
  <w:style w:type="paragraph" w:styleId="ListBullet">
    <w:name w:val="List Bullet"/>
    <w:aliases w:val="List Bullet Char"/>
    <w:basedOn w:val="Normal"/>
    <w:link w:val="ListBulletChar1"/>
    <w:autoRedefine/>
    <w:rsid w:val="00743B72"/>
    <w:pPr>
      <w:spacing w:after="0" w:line="240" w:lineRule="auto"/>
    </w:pPr>
    <w:rPr>
      <w:rFonts w:ascii="Arial" w:eastAsia="Times New Roman" w:hAnsi="Arial" w:cs="Arial"/>
      <w:b/>
      <w:szCs w:val="20"/>
    </w:rPr>
  </w:style>
  <w:style w:type="character" w:customStyle="1" w:styleId="ListBulletChar1">
    <w:name w:val="List Bullet Char1"/>
    <w:aliases w:val="List Bullet Char Char"/>
    <w:basedOn w:val="DefaultParagraphFont"/>
    <w:link w:val="ListBullet"/>
    <w:rsid w:val="00743B72"/>
    <w:rPr>
      <w:rFonts w:ascii="Arial" w:eastAsia="Times New Roman" w:hAnsi="Arial" w:cs="Arial"/>
      <w:b/>
      <w:szCs w:val="20"/>
    </w:rPr>
  </w:style>
  <w:style w:type="paragraph" w:customStyle="1" w:styleId="Normal10pt">
    <w:name w:val="Normal + 10 pt"/>
    <w:basedOn w:val="Normal"/>
    <w:rsid w:val="00743B72"/>
    <w:pPr>
      <w:spacing w:after="0"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743B72"/>
    <w:rPr>
      <w:rFonts w:asciiTheme="majorHAnsi" w:eastAsiaTheme="majorEastAsia" w:hAnsiTheme="majorHAnsi" w:cstheme="majorBidi"/>
      <w:b/>
      <w:bCs/>
      <w:color w:val="365F91" w:themeColor="accent1" w:themeShade="BF"/>
      <w:sz w:val="28"/>
      <w:szCs w:val="28"/>
    </w:rPr>
  </w:style>
  <w:style w:type="paragraph" w:customStyle="1" w:styleId="Achievement">
    <w:name w:val="Achievement"/>
    <w:basedOn w:val="BodyText"/>
    <w:rsid w:val="00743B72"/>
    <w:pPr>
      <w:suppressAutoHyphens/>
      <w:spacing w:after="60" w:line="220" w:lineRule="atLeast"/>
      <w:jc w:val="both"/>
    </w:pPr>
    <w:rPr>
      <w:rFonts w:ascii="Arial" w:eastAsia="Times New Roman" w:hAnsi="Arial" w:cs="Times New Roman"/>
      <w:spacing w:val="-5"/>
      <w:sz w:val="20"/>
      <w:szCs w:val="20"/>
      <w:lang w:eastAsia="ar-SA"/>
    </w:rPr>
  </w:style>
  <w:style w:type="paragraph" w:styleId="BodyText">
    <w:name w:val="Body Text"/>
    <w:basedOn w:val="Normal"/>
    <w:link w:val="BodyTextChar"/>
    <w:uiPriority w:val="99"/>
    <w:unhideWhenUsed/>
    <w:rsid w:val="00743B72"/>
    <w:pPr>
      <w:spacing w:after="120"/>
    </w:pPr>
  </w:style>
  <w:style w:type="character" w:customStyle="1" w:styleId="BodyTextChar">
    <w:name w:val="Body Text Char"/>
    <w:basedOn w:val="DefaultParagraphFont"/>
    <w:link w:val="BodyText"/>
    <w:uiPriority w:val="99"/>
    <w:rsid w:val="00743B72"/>
  </w:style>
  <w:style w:type="paragraph" w:styleId="BodyText3">
    <w:name w:val="Body Text 3"/>
    <w:basedOn w:val="Normal"/>
    <w:link w:val="BodyText3Char"/>
    <w:uiPriority w:val="99"/>
    <w:semiHidden/>
    <w:unhideWhenUsed/>
    <w:rsid w:val="00F51E39"/>
    <w:pPr>
      <w:spacing w:after="120"/>
    </w:pPr>
    <w:rPr>
      <w:sz w:val="16"/>
      <w:szCs w:val="16"/>
    </w:rPr>
  </w:style>
  <w:style w:type="character" w:customStyle="1" w:styleId="BodyText3Char">
    <w:name w:val="Body Text 3 Char"/>
    <w:basedOn w:val="DefaultParagraphFont"/>
    <w:link w:val="BodyText3"/>
    <w:uiPriority w:val="99"/>
    <w:semiHidden/>
    <w:rsid w:val="00F51E39"/>
    <w:rPr>
      <w:sz w:val="16"/>
      <w:szCs w:val="16"/>
    </w:rPr>
  </w:style>
  <w:style w:type="paragraph" w:styleId="BodyTextIndent2">
    <w:name w:val="Body Text Indent 2"/>
    <w:basedOn w:val="Normal"/>
    <w:link w:val="BodyTextIndent2Char"/>
    <w:uiPriority w:val="99"/>
    <w:semiHidden/>
    <w:unhideWhenUsed/>
    <w:rsid w:val="00F51E39"/>
    <w:pPr>
      <w:spacing w:after="120" w:line="480" w:lineRule="auto"/>
      <w:ind w:left="360"/>
    </w:pPr>
  </w:style>
  <w:style w:type="character" w:customStyle="1" w:styleId="BodyTextIndent2Char">
    <w:name w:val="Body Text Indent 2 Char"/>
    <w:basedOn w:val="DefaultParagraphFont"/>
    <w:link w:val="BodyTextIndent2"/>
    <w:uiPriority w:val="99"/>
    <w:semiHidden/>
    <w:rsid w:val="00F51E39"/>
  </w:style>
  <w:style w:type="paragraph" w:styleId="BodyText2">
    <w:name w:val="Body Text 2"/>
    <w:basedOn w:val="Normal"/>
    <w:link w:val="BodyText2Char"/>
    <w:uiPriority w:val="99"/>
    <w:semiHidden/>
    <w:unhideWhenUsed/>
    <w:rsid w:val="00F51E39"/>
    <w:pPr>
      <w:spacing w:after="120" w:line="480" w:lineRule="auto"/>
    </w:pPr>
  </w:style>
  <w:style w:type="character" w:customStyle="1" w:styleId="BodyText2Char">
    <w:name w:val="Body Text 2 Char"/>
    <w:basedOn w:val="DefaultParagraphFont"/>
    <w:link w:val="BodyText2"/>
    <w:uiPriority w:val="99"/>
    <w:semiHidden/>
    <w:rsid w:val="00F51E39"/>
  </w:style>
  <w:style w:type="character" w:styleId="Strong">
    <w:name w:val="Strong"/>
    <w:basedOn w:val="DefaultParagraphFont"/>
    <w:qFormat/>
    <w:rsid w:val="00F51E39"/>
    <w:rPr>
      <w:b/>
      <w:bCs/>
    </w:rPr>
  </w:style>
  <w:style w:type="paragraph" w:styleId="Caption">
    <w:name w:val="caption"/>
    <w:basedOn w:val="Normal"/>
    <w:next w:val="Normal"/>
    <w:qFormat/>
    <w:rsid w:val="00F51E39"/>
    <w:pPr>
      <w:suppressAutoHyphens/>
      <w:spacing w:after="0" w:line="240" w:lineRule="auto"/>
    </w:pPr>
    <w:rPr>
      <w:rFonts w:ascii="Arial" w:eastAsia="Times New Roman" w:hAnsi="Arial" w:cs="Arial"/>
      <w:b/>
      <w:bCs/>
      <w:sz w:val="18"/>
      <w:szCs w:val="24"/>
      <w:lang w:eastAsia="ar-SA"/>
    </w:rPr>
  </w:style>
  <w:style w:type="paragraph" w:styleId="NormalWeb">
    <w:name w:val="Normal (Web)"/>
    <w:basedOn w:val="Normal"/>
    <w:uiPriority w:val="99"/>
    <w:rsid w:val="00F51E39"/>
    <w:pPr>
      <w:suppressAutoHyphens/>
      <w:spacing w:before="280" w:after="280" w:line="240" w:lineRule="auto"/>
    </w:pPr>
    <w:rPr>
      <w:rFonts w:ascii="Times New Roman" w:eastAsia="Times New Roman" w:hAnsi="Times New Roman" w:cs="Times New Roman"/>
      <w:sz w:val="24"/>
      <w:szCs w:val="24"/>
      <w:lang w:eastAsia="ar-SA"/>
    </w:rPr>
  </w:style>
  <w:style w:type="paragraph" w:styleId="ListParagraph">
    <w:name w:val="List Paragraph"/>
    <w:basedOn w:val="Normal"/>
    <w:uiPriority w:val="34"/>
    <w:qFormat/>
    <w:rsid w:val="009B191F"/>
    <w:pPr>
      <w:ind w:left="720"/>
      <w:contextualSpacing/>
    </w:pPr>
  </w:style>
  <w:style w:type="paragraph" w:customStyle="1" w:styleId="Text">
    <w:name w:val="Text"/>
    <w:basedOn w:val="Normal"/>
    <w:link w:val="TextCharChar"/>
    <w:rsid w:val="005269EE"/>
    <w:pPr>
      <w:spacing w:before="40" w:after="240" w:line="220" w:lineRule="exact"/>
    </w:pPr>
    <w:rPr>
      <w:rFonts w:ascii="Tahoma" w:eastAsia="Times New Roman" w:hAnsi="Tahoma" w:cs="Times New Roman"/>
      <w:spacing w:val="10"/>
      <w:sz w:val="16"/>
      <w:szCs w:val="16"/>
    </w:rPr>
  </w:style>
  <w:style w:type="character" w:customStyle="1" w:styleId="TextCharChar">
    <w:name w:val="Text Char Char"/>
    <w:basedOn w:val="DefaultParagraphFont"/>
    <w:link w:val="Text"/>
    <w:rsid w:val="005269EE"/>
    <w:rPr>
      <w:rFonts w:ascii="Tahoma" w:eastAsia="Times New Roman" w:hAnsi="Tahoma" w:cs="Times New Roman"/>
      <w:spacing w:val="10"/>
      <w:sz w:val="16"/>
      <w:szCs w:val="16"/>
    </w:rPr>
  </w:style>
  <w:style w:type="character" w:customStyle="1" w:styleId="bulletedlistChar">
    <w:name w:val="bulleted list Char"/>
    <w:basedOn w:val="DefaultParagraphFont"/>
    <w:link w:val="bulletedlist"/>
    <w:rsid w:val="00E255D0"/>
    <w:rPr>
      <w:rFonts w:ascii="Tahoma" w:hAnsi="Tahoma"/>
      <w:spacing w:val="10"/>
      <w:sz w:val="16"/>
      <w:szCs w:val="16"/>
    </w:rPr>
  </w:style>
  <w:style w:type="paragraph" w:customStyle="1" w:styleId="bulletedlist">
    <w:name w:val="bulleted list"/>
    <w:basedOn w:val="Normal"/>
    <w:link w:val="bulletedlistChar"/>
    <w:rsid w:val="00E255D0"/>
    <w:pPr>
      <w:numPr>
        <w:numId w:val="1"/>
      </w:numPr>
      <w:spacing w:before="40" w:after="80" w:line="220" w:lineRule="exact"/>
    </w:pPr>
    <w:rPr>
      <w:rFonts w:ascii="Tahoma" w:hAnsi="Tahoma"/>
      <w:spacing w:val="10"/>
      <w:sz w:val="16"/>
      <w:szCs w:val="16"/>
    </w:rPr>
  </w:style>
  <w:style w:type="paragraph" w:customStyle="1" w:styleId="Location">
    <w:name w:val="Location"/>
    <w:basedOn w:val="Normal"/>
    <w:link w:val="LocationChar"/>
    <w:rsid w:val="00E35DCB"/>
    <w:pPr>
      <w:spacing w:after="0" w:line="220" w:lineRule="exact"/>
    </w:pPr>
    <w:rPr>
      <w:rFonts w:ascii="Tahoma" w:eastAsia="Times New Roman" w:hAnsi="Tahoma" w:cs="Times New Roman"/>
      <w:i/>
      <w:spacing w:val="10"/>
      <w:sz w:val="16"/>
      <w:szCs w:val="16"/>
    </w:rPr>
  </w:style>
  <w:style w:type="character" w:customStyle="1" w:styleId="LocationChar">
    <w:name w:val="Location Char"/>
    <w:basedOn w:val="DefaultParagraphFont"/>
    <w:link w:val="Location"/>
    <w:rsid w:val="00E35DCB"/>
    <w:rPr>
      <w:rFonts w:ascii="Tahoma" w:eastAsia="Times New Roman" w:hAnsi="Tahoma" w:cs="Times New Roman"/>
      <w:i/>
      <w:spacing w:val="10"/>
      <w:sz w:val="16"/>
      <w:szCs w:val="16"/>
    </w:rPr>
  </w:style>
  <w:style w:type="character" w:styleId="CommentReference">
    <w:name w:val="annotation reference"/>
    <w:basedOn w:val="DefaultParagraphFont"/>
    <w:uiPriority w:val="99"/>
    <w:semiHidden/>
    <w:unhideWhenUsed/>
    <w:rsid w:val="00C7462F"/>
    <w:rPr>
      <w:sz w:val="16"/>
      <w:szCs w:val="16"/>
    </w:rPr>
  </w:style>
  <w:style w:type="paragraph" w:styleId="CommentText">
    <w:name w:val="annotation text"/>
    <w:basedOn w:val="Normal"/>
    <w:link w:val="CommentTextChar"/>
    <w:uiPriority w:val="99"/>
    <w:semiHidden/>
    <w:unhideWhenUsed/>
    <w:rsid w:val="00C7462F"/>
    <w:pPr>
      <w:spacing w:line="240" w:lineRule="auto"/>
    </w:pPr>
    <w:rPr>
      <w:sz w:val="20"/>
      <w:szCs w:val="20"/>
    </w:rPr>
  </w:style>
  <w:style w:type="character" w:customStyle="1" w:styleId="CommentTextChar">
    <w:name w:val="Comment Text Char"/>
    <w:basedOn w:val="DefaultParagraphFont"/>
    <w:link w:val="CommentText"/>
    <w:uiPriority w:val="99"/>
    <w:semiHidden/>
    <w:rsid w:val="00C7462F"/>
    <w:rPr>
      <w:sz w:val="20"/>
      <w:szCs w:val="20"/>
    </w:rPr>
  </w:style>
  <w:style w:type="paragraph" w:styleId="CommentSubject">
    <w:name w:val="annotation subject"/>
    <w:basedOn w:val="CommentText"/>
    <w:next w:val="CommentText"/>
    <w:link w:val="CommentSubjectChar"/>
    <w:uiPriority w:val="99"/>
    <w:semiHidden/>
    <w:unhideWhenUsed/>
    <w:rsid w:val="00C7462F"/>
    <w:rPr>
      <w:b/>
      <w:bCs/>
    </w:rPr>
  </w:style>
  <w:style w:type="character" w:customStyle="1" w:styleId="CommentSubjectChar">
    <w:name w:val="Comment Subject Char"/>
    <w:basedOn w:val="CommentTextChar"/>
    <w:link w:val="CommentSubject"/>
    <w:uiPriority w:val="99"/>
    <w:semiHidden/>
    <w:rsid w:val="00C7462F"/>
    <w:rPr>
      <w:b/>
      <w:bCs/>
      <w:sz w:val="20"/>
      <w:szCs w:val="20"/>
    </w:rPr>
  </w:style>
  <w:style w:type="paragraph" w:styleId="BalloonText">
    <w:name w:val="Balloon Text"/>
    <w:basedOn w:val="Normal"/>
    <w:link w:val="BalloonTextChar"/>
    <w:uiPriority w:val="99"/>
    <w:semiHidden/>
    <w:unhideWhenUsed/>
    <w:rsid w:val="00C746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462F"/>
    <w:rPr>
      <w:rFonts w:ascii="Tahoma" w:hAnsi="Tahoma" w:cs="Tahoma"/>
      <w:sz w:val="16"/>
      <w:szCs w:val="16"/>
    </w:rPr>
  </w:style>
  <w:style w:type="character" w:styleId="Hyperlink">
    <w:name w:val="Hyperlink"/>
    <w:basedOn w:val="DefaultParagraphFont"/>
    <w:rsid w:val="00990F7D"/>
    <w:rPr>
      <w:color w:val="0000FF" w:themeColor="hyperlink"/>
      <w:u w:val="single"/>
    </w:rPr>
  </w:style>
  <w:style w:type="character" w:customStyle="1" w:styleId="Heading3Char">
    <w:name w:val="Heading 3 Char"/>
    <w:basedOn w:val="DefaultParagraphFont"/>
    <w:link w:val="Heading3"/>
    <w:uiPriority w:val="9"/>
    <w:semiHidden/>
    <w:rsid w:val="001E2AA5"/>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1E2AA5"/>
    <w:rPr>
      <w:rFonts w:asciiTheme="majorHAnsi" w:eastAsiaTheme="majorEastAsia" w:hAnsiTheme="majorHAnsi" w:cstheme="majorBidi"/>
      <w:b/>
      <w:bCs/>
      <w:i/>
      <w:iCs/>
      <w:color w:val="4F81BD" w:themeColor="accent1"/>
    </w:rPr>
  </w:style>
  <w:style w:type="paragraph" w:styleId="BodyTextIndent">
    <w:name w:val="Body Text Indent"/>
    <w:basedOn w:val="Normal"/>
    <w:link w:val="BodyTextIndentChar"/>
    <w:semiHidden/>
    <w:unhideWhenUsed/>
    <w:rsid w:val="001E2AA5"/>
    <w:pPr>
      <w:spacing w:after="120" w:line="240" w:lineRule="auto"/>
      <w:ind w:left="36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semiHidden/>
    <w:rsid w:val="001E2AA5"/>
    <w:rPr>
      <w:rFonts w:ascii="Times New Roman" w:eastAsia="Times New Roman" w:hAnsi="Times New Roman" w:cs="Times New Roman"/>
      <w:sz w:val="24"/>
      <w:szCs w:val="24"/>
    </w:rPr>
  </w:style>
  <w:style w:type="paragraph" w:customStyle="1" w:styleId="Address2">
    <w:name w:val="Address 2"/>
    <w:basedOn w:val="Normal"/>
    <w:rsid w:val="001E2AA5"/>
    <w:pPr>
      <w:framePr w:w="2030" w:wrap="notBeside" w:vAnchor="page" w:hAnchor="page" w:x="6121" w:y="1153"/>
      <w:spacing w:after="0" w:line="160" w:lineRule="atLeast"/>
      <w:jc w:val="both"/>
    </w:pPr>
    <w:rPr>
      <w:rFonts w:ascii="Arial" w:eastAsia="Times New Roman" w:hAnsi="Arial" w:cs="Times New Roman"/>
      <w:sz w:val="14"/>
      <w:szCs w:val="20"/>
    </w:rPr>
  </w:style>
  <w:style w:type="paragraph" w:styleId="NoSpacing">
    <w:name w:val="No Spacing"/>
    <w:link w:val="NoSpacingChar"/>
    <w:qFormat/>
    <w:rsid w:val="005603DF"/>
    <w:pPr>
      <w:spacing w:after="0" w:line="240" w:lineRule="auto"/>
    </w:pPr>
    <w:rPr>
      <w:rFonts w:ascii="Times New Roman" w:eastAsia="Times New Roman" w:hAnsi="Times New Roman" w:cs="Times New Roman"/>
      <w:sz w:val="24"/>
      <w:szCs w:val="24"/>
    </w:rPr>
  </w:style>
  <w:style w:type="character" w:customStyle="1" w:styleId="NoSpacingChar">
    <w:name w:val="No Spacing Char"/>
    <w:basedOn w:val="DefaultParagraphFont"/>
    <w:link w:val="NoSpacing"/>
    <w:uiPriority w:val="1"/>
    <w:rsid w:val="001745EB"/>
    <w:rPr>
      <w:rFonts w:ascii="Times New Roman" w:eastAsia="Times New Roman" w:hAnsi="Times New Roman" w:cs="Times New Roman"/>
      <w:sz w:val="24"/>
      <w:szCs w:val="24"/>
    </w:rPr>
  </w:style>
  <w:style w:type="paragraph" w:styleId="PlainText">
    <w:name w:val="Plain Text"/>
    <w:basedOn w:val="Normal"/>
    <w:link w:val="PlainTextChar"/>
    <w:rsid w:val="001745EB"/>
    <w:pPr>
      <w:suppressAutoHyphens/>
      <w:spacing w:after="0" w:line="240" w:lineRule="auto"/>
    </w:pPr>
    <w:rPr>
      <w:rFonts w:ascii="Courier New" w:eastAsia="Times New Roman" w:hAnsi="Courier New" w:cs="Times New Roman"/>
      <w:sz w:val="20"/>
      <w:szCs w:val="20"/>
      <w:lang w:val="en-GB" w:eastAsia="ar-SA"/>
    </w:rPr>
  </w:style>
  <w:style w:type="character" w:customStyle="1" w:styleId="PlainTextChar">
    <w:name w:val="Plain Text Char"/>
    <w:basedOn w:val="DefaultParagraphFont"/>
    <w:link w:val="PlainText"/>
    <w:rsid w:val="001745EB"/>
    <w:rPr>
      <w:rFonts w:ascii="Courier New" w:eastAsia="Times New Roman" w:hAnsi="Courier New" w:cs="Times New Roman"/>
      <w:sz w:val="20"/>
      <w:szCs w:val="20"/>
      <w:lang w:val="en-GB" w:eastAsia="ar-SA"/>
    </w:rPr>
  </w:style>
  <w:style w:type="paragraph" w:styleId="Title">
    <w:name w:val="Title"/>
    <w:basedOn w:val="Normal"/>
    <w:next w:val="Subtitle"/>
    <w:link w:val="TitleChar"/>
    <w:qFormat/>
    <w:rsid w:val="00DC12C0"/>
    <w:pPr>
      <w:suppressAutoHyphens/>
      <w:spacing w:after="0" w:line="240" w:lineRule="auto"/>
      <w:jc w:val="center"/>
    </w:pPr>
    <w:rPr>
      <w:rFonts w:ascii="Verdana" w:eastAsia="Times New Roman" w:hAnsi="Verdana" w:cs="Verdana"/>
      <w:b/>
      <w:bCs/>
      <w:sz w:val="24"/>
      <w:szCs w:val="24"/>
      <w:lang w:eastAsia="ar-SA"/>
    </w:rPr>
  </w:style>
  <w:style w:type="character" w:customStyle="1" w:styleId="TitleChar">
    <w:name w:val="Title Char"/>
    <w:basedOn w:val="DefaultParagraphFont"/>
    <w:link w:val="Title"/>
    <w:rsid w:val="00DC12C0"/>
    <w:rPr>
      <w:rFonts w:ascii="Verdana" w:eastAsia="Times New Roman" w:hAnsi="Verdana" w:cs="Verdana"/>
      <w:b/>
      <w:bCs/>
      <w:sz w:val="24"/>
      <w:szCs w:val="24"/>
      <w:lang w:eastAsia="ar-SA"/>
    </w:rPr>
  </w:style>
  <w:style w:type="paragraph" w:styleId="Subtitle">
    <w:name w:val="Subtitle"/>
    <w:basedOn w:val="Normal"/>
    <w:next w:val="Normal"/>
    <w:link w:val="SubtitleChar"/>
    <w:uiPriority w:val="11"/>
    <w:qFormat/>
    <w:rsid w:val="00DC12C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DC12C0"/>
    <w:rPr>
      <w:rFonts w:asciiTheme="majorHAnsi" w:eastAsiaTheme="majorEastAsia" w:hAnsiTheme="majorHAnsi" w:cstheme="majorBidi"/>
      <w:i/>
      <w:iCs/>
      <w:color w:val="4F81BD" w:themeColor="accent1"/>
      <w:spacing w:val="15"/>
      <w:sz w:val="24"/>
      <w:szCs w:val="24"/>
    </w:rPr>
  </w:style>
  <w:style w:type="paragraph" w:styleId="BodyTextIndent3">
    <w:name w:val="Body Text Indent 3"/>
    <w:basedOn w:val="Normal"/>
    <w:link w:val="BodyTextIndent3Char"/>
    <w:uiPriority w:val="99"/>
    <w:unhideWhenUsed/>
    <w:rsid w:val="000519A6"/>
    <w:pPr>
      <w:spacing w:after="120"/>
      <w:ind w:left="360"/>
    </w:pPr>
    <w:rPr>
      <w:sz w:val="16"/>
      <w:szCs w:val="16"/>
    </w:rPr>
  </w:style>
  <w:style w:type="character" w:customStyle="1" w:styleId="BodyTextIndent3Char">
    <w:name w:val="Body Text Indent 3 Char"/>
    <w:basedOn w:val="DefaultParagraphFont"/>
    <w:link w:val="BodyTextIndent3"/>
    <w:uiPriority w:val="99"/>
    <w:rsid w:val="000519A6"/>
    <w:rPr>
      <w:sz w:val="16"/>
      <w:szCs w:val="16"/>
    </w:rPr>
  </w:style>
  <w:style w:type="character" w:customStyle="1" w:styleId="Heading5Char">
    <w:name w:val="Heading 5 Char"/>
    <w:basedOn w:val="DefaultParagraphFont"/>
    <w:link w:val="Heading5"/>
    <w:uiPriority w:val="9"/>
    <w:semiHidden/>
    <w:rsid w:val="001367DB"/>
    <w:rPr>
      <w:rFonts w:asciiTheme="majorHAnsi" w:eastAsiaTheme="majorEastAsia" w:hAnsiTheme="majorHAnsi" w:cstheme="majorBidi"/>
      <w:color w:val="243F60" w:themeColor="accent1" w:themeShade="7F"/>
    </w:rPr>
  </w:style>
  <w:style w:type="paragraph" w:styleId="HTMLPreformatted">
    <w:name w:val="HTML Preformatted"/>
    <w:basedOn w:val="Normal"/>
    <w:link w:val="HTMLPreformattedChar"/>
    <w:uiPriority w:val="99"/>
    <w:rsid w:val="00136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ar-SA"/>
    </w:rPr>
  </w:style>
  <w:style w:type="character" w:customStyle="1" w:styleId="HTMLPreformattedChar">
    <w:name w:val="HTML Preformatted Char"/>
    <w:basedOn w:val="DefaultParagraphFont"/>
    <w:link w:val="HTMLPreformatted"/>
    <w:uiPriority w:val="99"/>
    <w:rsid w:val="001367DB"/>
    <w:rPr>
      <w:rFonts w:ascii="Courier New" w:eastAsia="Times New Roman" w:hAnsi="Courier New" w:cs="Courier New"/>
      <w:sz w:val="20"/>
      <w:szCs w:val="20"/>
      <w:lang w:eastAsia="ar-SA"/>
    </w:rPr>
  </w:style>
  <w:style w:type="paragraph" w:styleId="Header">
    <w:name w:val="header"/>
    <w:basedOn w:val="Normal"/>
    <w:link w:val="HeaderChar"/>
    <w:unhideWhenUsed/>
    <w:rsid w:val="00D101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01AB"/>
  </w:style>
  <w:style w:type="paragraph" w:styleId="Footer">
    <w:name w:val="footer"/>
    <w:basedOn w:val="Normal"/>
    <w:link w:val="FooterChar"/>
    <w:uiPriority w:val="99"/>
    <w:unhideWhenUsed/>
    <w:rsid w:val="00D101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01AB"/>
  </w:style>
  <w:style w:type="paragraph" w:customStyle="1" w:styleId="Retraitnormal">
    <w:name w:val="Retrait normal"/>
    <w:basedOn w:val="Normal"/>
    <w:rsid w:val="00740125"/>
    <w:pPr>
      <w:suppressAutoHyphens/>
      <w:spacing w:after="160" w:line="252" w:lineRule="auto"/>
      <w:ind w:left="708"/>
    </w:pPr>
    <w:rPr>
      <w:rFonts w:ascii="Times New Roman" w:eastAsia="MS Mincho" w:hAnsi="Times New Roman" w:cs="Times New Roman"/>
      <w:color w:val="00000A"/>
      <w:kern w:val="1"/>
      <w:sz w:val="20"/>
      <w:szCs w:val="20"/>
      <w:lang w:val="fr-FR" w:eastAsia="zh-CN"/>
    </w:rPr>
  </w:style>
  <w:style w:type="character" w:styleId="SubtleReference">
    <w:name w:val="Subtle Reference"/>
    <w:qFormat/>
    <w:rsid w:val="00F57DBB"/>
    <w:rPr>
      <w:b/>
      <w:bCs/>
      <w:color w:val="4F81B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Bullet" w:uiPriority="0"/>
    <w:lsdException w:name="Title" w:semiHidden="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743B7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743B72"/>
    <w:pPr>
      <w:keepNext/>
      <w:spacing w:before="240" w:after="60" w:line="240" w:lineRule="auto"/>
      <w:outlineLvl w:val="1"/>
    </w:pPr>
    <w:rPr>
      <w:rFonts w:ascii="Arial" w:eastAsia="Times New Roman" w:hAnsi="Arial" w:cs="Arial"/>
      <w:b/>
      <w:bCs/>
      <w:i/>
      <w:iCs/>
      <w:sz w:val="28"/>
      <w:szCs w:val="28"/>
    </w:rPr>
  </w:style>
  <w:style w:type="paragraph" w:styleId="Heading3">
    <w:name w:val="heading 3"/>
    <w:basedOn w:val="Normal"/>
    <w:next w:val="Normal"/>
    <w:link w:val="Heading3Char"/>
    <w:uiPriority w:val="9"/>
    <w:semiHidden/>
    <w:unhideWhenUsed/>
    <w:qFormat/>
    <w:rsid w:val="001E2AA5"/>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1E2AA5"/>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1367DB"/>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9759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2Char">
    <w:name w:val="Heading 2 Char"/>
    <w:basedOn w:val="DefaultParagraphFont"/>
    <w:link w:val="Heading2"/>
    <w:rsid w:val="00743B72"/>
    <w:rPr>
      <w:rFonts w:ascii="Arial" w:eastAsia="Times New Roman" w:hAnsi="Arial" w:cs="Arial"/>
      <w:b/>
      <w:bCs/>
      <w:i/>
      <w:iCs/>
      <w:sz w:val="28"/>
      <w:szCs w:val="28"/>
    </w:rPr>
  </w:style>
  <w:style w:type="paragraph" w:styleId="ListBullet">
    <w:name w:val="List Bullet"/>
    <w:aliases w:val="List Bullet Char"/>
    <w:basedOn w:val="Normal"/>
    <w:link w:val="ListBulletChar1"/>
    <w:autoRedefine/>
    <w:rsid w:val="00743B72"/>
    <w:pPr>
      <w:spacing w:after="0" w:line="240" w:lineRule="auto"/>
    </w:pPr>
    <w:rPr>
      <w:rFonts w:ascii="Arial" w:eastAsia="Times New Roman" w:hAnsi="Arial" w:cs="Arial"/>
      <w:b/>
      <w:szCs w:val="20"/>
    </w:rPr>
  </w:style>
  <w:style w:type="character" w:customStyle="1" w:styleId="ListBulletChar1">
    <w:name w:val="List Bullet Char1"/>
    <w:aliases w:val="List Bullet Char Char"/>
    <w:basedOn w:val="DefaultParagraphFont"/>
    <w:link w:val="ListBullet"/>
    <w:rsid w:val="00743B72"/>
    <w:rPr>
      <w:rFonts w:ascii="Arial" w:eastAsia="Times New Roman" w:hAnsi="Arial" w:cs="Arial"/>
      <w:b/>
      <w:szCs w:val="20"/>
    </w:rPr>
  </w:style>
  <w:style w:type="paragraph" w:customStyle="1" w:styleId="Normal10pt">
    <w:name w:val="Normal + 10 pt"/>
    <w:basedOn w:val="Normal"/>
    <w:rsid w:val="00743B72"/>
    <w:pPr>
      <w:spacing w:after="0"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743B72"/>
    <w:rPr>
      <w:rFonts w:asciiTheme="majorHAnsi" w:eastAsiaTheme="majorEastAsia" w:hAnsiTheme="majorHAnsi" w:cstheme="majorBidi"/>
      <w:b/>
      <w:bCs/>
      <w:color w:val="365F91" w:themeColor="accent1" w:themeShade="BF"/>
      <w:sz w:val="28"/>
      <w:szCs w:val="28"/>
    </w:rPr>
  </w:style>
  <w:style w:type="paragraph" w:customStyle="1" w:styleId="Achievement">
    <w:name w:val="Achievement"/>
    <w:basedOn w:val="BodyText"/>
    <w:rsid w:val="00743B72"/>
    <w:pPr>
      <w:suppressAutoHyphens/>
      <w:spacing w:after="60" w:line="220" w:lineRule="atLeast"/>
      <w:jc w:val="both"/>
    </w:pPr>
    <w:rPr>
      <w:rFonts w:ascii="Arial" w:eastAsia="Times New Roman" w:hAnsi="Arial" w:cs="Times New Roman"/>
      <w:spacing w:val="-5"/>
      <w:sz w:val="20"/>
      <w:szCs w:val="20"/>
      <w:lang w:eastAsia="ar-SA"/>
    </w:rPr>
  </w:style>
  <w:style w:type="paragraph" w:styleId="BodyText">
    <w:name w:val="Body Text"/>
    <w:basedOn w:val="Normal"/>
    <w:link w:val="BodyTextChar"/>
    <w:uiPriority w:val="99"/>
    <w:unhideWhenUsed/>
    <w:rsid w:val="00743B72"/>
    <w:pPr>
      <w:spacing w:after="120"/>
    </w:pPr>
  </w:style>
  <w:style w:type="character" w:customStyle="1" w:styleId="BodyTextChar">
    <w:name w:val="Body Text Char"/>
    <w:basedOn w:val="DefaultParagraphFont"/>
    <w:link w:val="BodyText"/>
    <w:uiPriority w:val="99"/>
    <w:rsid w:val="00743B72"/>
  </w:style>
  <w:style w:type="paragraph" w:styleId="BodyText3">
    <w:name w:val="Body Text 3"/>
    <w:basedOn w:val="Normal"/>
    <w:link w:val="BodyText3Char"/>
    <w:uiPriority w:val="99"/>
    <w:semiHidden/>
    <w:unhideWhenUsed/>
    <w:rsid w:val="00F51E39"/>
    <w:pPr>
      <w:spacing w:after="120"/>
    </w:pPr>
    <w:rPr>
      <w:sz w:val="16"/>
      <w:szCs w:val="16"/>
    </w:rPr>
  </w:style>
  <w:style w:type="character" w:customStyle="1" w:styleId="BodyText3Char">
    <w:name w:val="Body Text 3 Char"/>
    <w:basedOn w:val="DefaultParagraphFont"/>
    <w:link w:val="BodyText3"/>
    <w:uiPriority w:val="99"/>
    <w:semiHidden/>
    <w:rsid w:val="00F51E39"/>
    <w:rPr>
      <w:sz w:val="16"/>
      <w:szCs w:val="16"/>
    </w:rPr>
  </w:style>
  <w:style w:type="paragraph" w:styleId="BodyTextIndent2">
    <w:name w:val="Body Text Indent 2"/>
    <w:basedOn w:val="Normal"/>
    <w:link w:val="BodyTextIndent2Char"/>
    <w:uiPriority w:val="99"/>
    <w:semiHidden/>
    <w:unhideWhenUsed/>
    <w:rsid w:val="00F51E39"/>
    <w:pPr>
      <w:spacing w:after="120" w:line="480" w:lineRule="auto"/>
      <w:ind w:left="360"/>
    </w:pPr>
  </w:style>
  <w:style w:type="character" w:customStyle="1" w:styleId="BodyTextIndent2Char">
    <w:name w:val="Body Text Indent 2 Char"/>
    <w:basedOn w:val="DefaultParagraphFont"/>
    <w:link w:val="BodyTextIndent2"/>
    <w:uiPriority w:val="99"/>
    <w:semiHidden/>
    <w:rsid w:val="00F51E39"/>
  </w:style>
  <w:style w:type="paragraph" w:styleId="BodyText2">
    <w:name w:val="Body Text 2"/>
    <w:basedOn w:val="Normal"/>
    <w:link w:val="BodyText2Char"/>
    <w:uiPriority w:val="99"/>
    <w:semiHidden/>
    <w:unhideWhenUsed/>
    <w:rsid w:val="00F51E39"/>
    <w:pPr>
      <w:spacing w:after="120" w:line="480" w:lineRule="auto"/>
    </w:pPr>
  </w:style>
  <w:style w:type="character" w:customStyle="1" w:styleId="BodyText2Char">
    <w:name w:val="Body Text 2 Char"/>
    <w:basedOn w:val="DefaultParagraphFont"/>
    <w:link w:val="BodyText2"/>
    <w:uiPriority w:val="99"/>
    <w:semiHidden/>
    <w:rsid w:val="00F51E39"/>
  </w:style>
  <w:style w:type="character" w:styleId="Strong">
    <w:name w:val="Strong"/>
    <w:basedOn w:val="DefaultParagraphFont"/>
    <w:qFormat/>
    <w:rsid w:val="00F51E39"/>
    <w:rPr>
      <w:b/>
      <w:bCs/>
    </w:rPr>
  </w:style>
  <w:style w:type="paragraph" w:styleId="Caption">
    <w:name w:val="caption"/>
    <w:basedOn w:val="Normal"/>
    <w:next w:val="Normal"/>
    <w:qFormat/>
    <w:rsid w:val="00F51E39"/>
    <w:pPr>
      <w:suppressAutoHyphens/>
      <w:spacing w:after="0" w:line="240" w:lineRule="auto"/>
    </w:pPr>
    <w:rPr>
      <w:rFonts w:ascii="Arial" w:eastAsia="Times New Roman" w:hAnsi="Arial" w:cs="Arial"/>
      <w:b/>
      <w:bCs/>
      <w:sz w:val="18"/>
      <w:szCs w:val="24"/>
      <w:lang w:eastAsia="ar-SA"/>
    </w:rPr>
  </w:style>
  <w:style w:type="paragraph" w:styleId="NormalWeb">
    <w:name w:val="Normal (Web)"/>
    <w:basedOn w:val="Normal"/>
    <w:rsid w:val="00F51E39"/>
    <w:pPr>
      <w:suppressAutoHyphens/>
      <w:spacing w:before="280" w:after="280" w:line="240" w:lineRule="auto"/>
    </w:pPr>
    <w:rPr>
      <w:rFonts w:ascii="Times New Roman" w:eastAsia="Times New Roman" w:hAnsi="Times New Roman" w:cs="Times New Roman"/>
      <w:sz w:val="24"/>
      <w:szCs w:val="24"/>
      <w:lang w:eastAsia="ar-SA"/>
    </w:rPr>
  </w:style>
  <w:style w:type="paragraph" w:styleId="ListParagraph">
    <w:name w:val="List Paragraph"/>
    <w:basedOn w:val="Normal"/>
    <w:uiPriority w:val="34"/>
    <w:qFormat/>
    <w:rsid w:val="009B191F"/>
    <w:pPr>
      <w:ind w:left="720"/>
      <w:contextualSpacing/>
    </w:pPr>
  </w:style>
  <w:style w:type="paragraph" w:customStyle="1" w:styleId="Text">
    <w:name w:val="Text"/>
    <w:basedOn w:val="Normal"/>
    <w:link w:val="TextCharChar"/>
    <w:rsid w:val="005269EE"/>
    <w:pPr>
      <w:spacing w:before="40" w:after="240" w:line="220" w:lineRule="exact"/>
    </w:pPr>
    <w:rPr>
      <w:rFonts w:ascii="Tahoma" w:eastAsia="Times New Roman" w:hAnsi="Tahoma" w:cs="Times New Roman"/>
      <w:spacing w:val="10"/>
      <w:sz w:val="16"/>
      <w:szCs w:val="16"/>
    </w:rPr>
  </w:style>
  <w:style w:type="character" w:customStyle="1" w:styleId="TextCharChar">
    <w:name w:val="Text Char Char"/>
    <w:basedOn w:val="DefaultParagraphFont"/>
    <w:link w:val="Text"/>
    <w:rsid w:val="005269EE"/>
    <w:rPr>
      <w:rFonts w:ascii="Tahoma" w:eastAsia="Times New Roman" w:hAnsi="Tahoma" w:cs="Times New Roman"/>
      <w:spacing w:val="10"/>
      <w:sz w:val="16"/>
      <w:szCs w:val="16"/>
    </w:rPr>
  </w:style>
  <w:style w:type="character" w:customStyle="1" w:styleId="bulletedlistChar">
    <w:name w:val="bulleted list Char"/>
    <w:basedOn w:val="DefaultParagraphFont"/>
    <w:link w:val="bulletedlist"/>
    <w:rsid w:val="00E255D0"/>
    <w:rPr>
      <w:rFonts w:ascii="Tahoma" w:hAnsi="Tahoma"/>
      <w:spacing w:val="10"/>
      <w:sz w:val="16"/>
      <w:szCs w:val="16"/>
    </w:rPr>
  </w:style>
  <w:style w:type="paragraph" w:customStyle="1" w:styleId="bulletedlist">
    <w:name w:val="bulleted list"/>
    <w:basedOn w:val="Normal"/>
    <w:link w:val="bulletedlistChar"/>
    <w:rsid w:val="00E255D0"/>
    <w:pPr>
      <w:numPr>
        <w:numId w:val="17"/>
      </w:numPr>
      <w:spacing w:before="40" w:after="80" w:line="220" w:lineRule="exact"/>
    </w:pPr>
    <w:rPr>
      <w:rFonts w:ascii="Tahoma" w:hAnsi="Tahoma"/>
      <w:spacing w:val="10"/>
      <w:sz w:val="16"/>
      <w:szCs w:val="16"/>
    </w:rPr>
  </w:style>
  <w:style w:type="paragraph" w:customStyle="1" w:styleId="Location">
    <w:name w:val="Location"/>
    <w:basedOn w:val="Normal"/>
    <w:link w:val="LocationChar"/>
    <w:rsid w:val="00E35DCB"/>
    <w:pPr>
      <w:spacing w:after="0" w:line="220" w:lineRule="exact"/>
    </w:pPr>
    <w:rPr>
      <w:rFonts w:ascii="Tahoma" w:eastAsia="Times New Roman" w:hAnsi="Tahoma" w:cs="Times New Roman"/>
      <w:i/>
      <w:spacing w:val="10"/>
      <w:sz w:val="16"/>
      <w:szCs w:val="16"/>
    </w:rPr>
  </w:style>
  <w:style w:type="character" w:customStyle="1" w:styleId="LocationChar">
    <w:name w:val="Location Char"/>
    <w:basedOn w:val="DefaultParagraphFont"/>
    <w:link w:val="Location"/>
    <w:rsid w:val="00E35DCB"/>
    <w:rPr>
      <w:rFonts w:ascii="Tahoma" w:eastAsia="Times New Roman" w:hAnsi="Tahoma" w:cs="Times New Roman"/>
      <w:i/>
      <w:spacing w:val="10"/>
      <w:sz w:val="16"/>
      <w:szCs w:val="16"/>
    </w:rPr>
  </w:style>
  <w:style w:type="character" w:styleId="CommentReference">
    <w:name w:val="annotation reference"/>
    <w:basedOn w:val="DefaultParagraphFont"/>
    <w:uiPriority w:val="99"/>
    <w:semiHidden/>
    <w:unhideWhenUsed/>
    <w:rsid w:val="00C7462F"/>
    <w:rPr>
      <w:sz w:val="16"/>
      <w:szCs w:val="16"/>
    </w:rPr>
  </w:style>
  <w:style w:type="paragraph" w:styleId="CommentText">
    <w:name w:val="annotation text"/>
    <w:basedOn w:val="Normal"/>
    <w:link w:val="CommentTextChar"/>
    <w:uiPriority w:val="99"/>
    <w:semiHidden/>
    <w:unhideWhenUsed/>
    <w:rsid w:val="00C7462F"/>
    <w:pPr>
      <w:spacing w:line="240" w:lineRule="auto"/>
    </w:pPr>
    <w:rPr>
      <w:sz w:val="20"/>
      <w:szCs w:val="20"/>
    </w:rPr>
  </w:style>
  <w:style w:type="character" w:customStyle="1" w:styleId="CommentTextChar">
    <w:name w:val="Comment Text Char"/>
    <w:basedOn w:val="DefaultParagraphFont"/>
    <w:link w:val="CommentText"/>
    <w:uiPriority w:val="99"/>
    <w:semiHidden/>
    <w:rsid w:val="00C7462F"/>
    <w:rPr>
      <w:sz w:val="20"/>
      <w:szCs w:val="20"/>
    </w:rPr>
  </w:style>
  <w:style w:type="paragraph" w:styleId="CommentSubject">
    <w:name w:val="annotation subject"/>
    <w:basedOn w:val="CommentText"/>
    <w:next w:val="CommentText"/>
    <w:link w:val="CommentSubjectChar"/>
    <w:uiPriority w:val="99"/>
    <w:semiHidden/>
    <w:unhideWhenUsed/>
    <w:rsid w:val="00C7462F"/>
    <w:rPr>
      <w:b/>
      <w:bCs/>
    </w:rPr>
  </w:style>
  <w:style w:type="character" w:customStyle="1" w:styleId="CommentSubjectChar">
    <w:name w:val="Comment Subject Char"/>
    <w:basedOn w:val="CommentTextChar"/>
    <w:link w:val="CommentSubject"/>
    <w:uiPriority w:val="99"/>
    <w:semiHidden/>
    <w:rsid w:val="00C7462F"/>
    <w:rPr>
      <w:b/>
      <w:bCs/>
      <w:sz w:val="20"/>
      <w:szCs w:val="20"/>
    </w:rPr>
  </w:style>
  <w:style w:type="paragraph" w:styleId="BalloonText">
    <w:name w:val="Balloon Text"/>
    <w:basedOn w:val="Normal"/>
    <w:link w:val="BalloonTextChar"/>
    <w:uiPriority w:val="99"/>
    <w:semiHidden/>
    <w:unhideWhenUsed/>
    <w:rsid w:val="00C746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462F"/>
    <w:rPr>
      <w:rFonts w:ascii="Tahoma" w:hAnsi="Tahoma" w:cs="Tahoma"/>
      <w:sz w:val="16"/>
      <w:szCs w:val="16"/>
    </w:rPr>
  </w:style>
  <w:style w:type="character" w:styleId="Hyperlink">
    <w:name w:val="Hyperlink"/>
    <w:basedOn w:val="DefaultParagraphFont"/>
    <w:rsid w:val="00990F7D"/>
    <w:rPr>
      <w:color w:val="0000FF" w:themeColor="hyperlink"/>
      <w:u w:val="single"/>
    </w:rPr>
  </w:style>
  <w:style w:type="character" w:customStyle="1" w:styleId="Heading3Char">
    <w:name w:val="Heading 3 Char"/>
    <w:basedOn w:val="DefaultParagraphFont"/>
    <w:link w:val="Heading3"/>
    <w:uiPriority w:val="9"/>
    <w:semiHidden/>
    <w:rsid w:val="001E2AA5"/>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1E2AA5"/>
    <w:rPr>
      <w:rFonts w:asciiTheme="majorHAnsi" w:eastAsiaTheme="majorEastAsia" w:hAnsiTheme="majorHAnsi" w:cstheme="majorBidi"/>
      <w:b/>
      <w:bCs/>
      <w:i/>
      <w:iCs/>
      <w:color w:val="4F81BD" w:themeColor="accent1"/>
    </w:rPr>
  </w:style>
  <w:style w:type="paragraph" w:styleId="BodyTextIndent">
    <w:name w:val="Body Text Indent"/>
    <w:basedOn w:val="Normal"/>
    <w:link w:val="BodyTextIndentChar"/>
    <w:semiHidden/>
    <w:unhideWhenUsed/>
    <w:rsid w:val="001E2AA5"/>
    <w:pPr>
      <w:spacing w:after="120" w:line="240" w:lineRule="auto"/>
      <w:ind w:left="36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semiHidden/>
    <w:rsid w:val="001E2AA5"/>
    <w:rPr>
      <w:rFonts w:ascii="Times New Roman" w:eastAsia="Times New Roman" w:hAnsi="Times New Roman" w:cs="Times New Roman"/>
      <w:sz w:val="24"/>
      <w:szCs w:val="24"/>
    </w:rPr>
  </w:style>
  <w:style w:type="paragraph" w:customStyle="1" w:styleId="Address2">
    <w:name w:val="Address 2"/>
    <w:basedOn w:val="Normal"/>
    <w:rsid w:val="001E2AA5"/>
    <w:pPr>
      <w:framePr w:w="2030" w:wrap="notBeside" w:vAnchor="page" w:hAnchor="page" w:x="6121" w:y="1153"/>
      <w:spacing w:after="0" w:line="160" w:lineRule="atLeast"/>
      <w:jc w:val="both"/>
    </w:pPr>
    <w:rPr>
      <w:rFonts w:ascii="Arial" w:eastAsia="Times New Roman" w:hAnsi="Arial" w:cs="Times New Roman"/>
      <w:sz w:val="14"/>
      <w:szCs w:val="20"/>
    </w:rPr>
  </w:style>
  <w:style w:type="paragraph" w:styleId="NoSpacing">
    <w:name w:val="No Spacing"/>
    <w:link w:val="NoSpacingChar"/>
    <w:uiPriority w:val="1"/>
    <w:qFormat/>
    <w:rsid w:val="005603DF"/>
    <w:pPr>
      <w:spacing w:after="0" w:line="240" w:lineRule="auto"/>
    </w:pPr>
    <w:rPr>
      <w:rFonts w:ascii="Times New Roman" w:eastAsia="Times New Roman" w:hAnsi="Times New Roman" w:cs="Times New Roman"/>
      <w:sz w:val="24"/>
      <w:szCs w:val="24"/>
    </w:rPr>
  </w:style>
  <w:style w:type="character" w:customStyle="1" w:styleId="NoSpacingChar">
    <w:name w:val="No Spacing Char"/>
    <w:basedOn w:val="DefaultParagraphFont"/>
    <w:link w:val="NoSpacing"/>
    <w:uiPriority w:val="1"/>
    <w:rsid w:val="001745EB"/>
    <w:rPr>
      <w:rFonts w:ascii="Times New Roman" w:eastAsia="Times New Roman" w:hAnsi="Times New Roman" w:cs="Times New Roman"/>
      <w:sz w:val="24"/>
      <w:szCs w:val="24"/>
    </w:rPr>
  </w:style>
  <w:style w:type="paragraph" w:styleId="PlainText">
    <w:name w:val="Plain Text"/>
    <w:basedOn w:val="Normal"/>
    <w:link w:val="PlainTextChar"/>
    <w:rsid w:val="001745EB"/>
    <w:pPr>
      <w:suppressAutoHyphens/>
      <w:spacing w:after="0" w:line="240" w:lineRule="auto"/>
    </w:pPr>
    <w:rPr>
      <w:rFonts w:ascii="Courier New" w:eastAsia="Times New Roman" w:hAnsi="Courier New" w:cs="Times New Roman"/>
      <w:sz w:val="20"/>
      <w:szCs w:val="20"/>
      <w:lang w:val="en-GB" w:eastAsia="ar-SA"/>
    </w:rPr>
  </w:style>
  <w:style w:type="character" w:customStyle="1" w:styleId="PlainTextChar">
    <w:name w:val="Plain Text Char"/>
    <w:basedOn w:val="DefaultParagraphFont"/>
    <w:link w:val="PlainText"/>
    <w:rsid w:val="001745EB"/>
    <w:rPr>
      <w:rFonts w:ascii="Courier New" w:eastAsia="Times New Roman" w:hAnsi="Courier New" w:cs="Times New Roman"/>
      <w:sz w:val="20"/>
      <w:szCs w:val="20"/>
      <w:lang w:val="en-GB" w:eastAsia="ar-SA"/>
    </w:rPr>
  </w:style>
  <w:style w:type="paragraph" w:styleId="Title">
    <w:name w:val="Title"/>
    <w:basedOn w:val="Normal"/>
    <w:next w:val="Subtitle"/>
    <w:link w:val="TitleChar"/>
    <w:uiPriority w:val="99"/>
    <w:qFormat/>
    <w:rsid w:val="00DC12C0"/>
    <w:pPr>
      <w:suppressAutoHyphens/>
      <w:spacing w:after="0" w:line="240" w:lineRule="auto"/>
      <w:jc w:val="center"/>
    </w:pPr>
    <w:rPr>
      <w:rFonts w:ascii="Verdana" w:eastAsia="Times New Roman" w:hAnsi="Verdana" w:cs="Verdana"/>
      <w:b/>
      <w:bCs/>
      <w:sz w:val="24"/>
      <w:szCs w:val="24"/>
      <w:lang w:eastAsia="ar-SA"/>
    </w:rPr>
  </w:style>
  <w:style w:type="character" w:customStyle="1" w:styleId="TitleChar">
    <w:name w:val="Title Char"/>
    <w:basedOn w:val="DefaultParagraphFont"/>
    <w:link w:val="Title"/>
    <w:uiPriority w:val="10"/>
    <w:rsid w:val="00DC12C0"/>
    <w:rPr>
      <w:rFonts w:ascii="Verdana" w:eastAsia="Times New Roman" w:hAnsi="Verdana" w:cs="Verdana"/>
      <w:b/>
      <w:bCs/>
      <w:sz w:val="24"/>
      <w:szCs w:val="24"/>
      <w:lang w:eastAsia="ar-SA"/>
    </w:rPr>
  </w:style>
  <w:style w:type="paragraph" w:styleId="Subtitle">
    <w:name w:val="Subtitle"/>
    <w:basedOn w:val="Normal"/>
    <w:next w:val="Normal"/>
    <w:link w:val="SubtitleChar"/>
    <w:uiPriority w:val="11"/>
    <w:qFormat/>
    <w:rsid w:val="00DC12C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DC12C0"/>
    <w:rPr>
      <w:rFonts w:asciiTheme="majorHAnsi" w:eastAsiaTheme="majorEastAsia" w:hAnsiTheme="majorHAnsi" w:cstheme="majorBidi"/>
      <w:i/>
      <w:iCs/>
      <w:color w:val="4F81BD" w:themeColor="accent1"/>
      <w:spacing w:val="15"/>
      <w:sz w:val="24"/>
      <w:szCs w:val="24"/>
    </w:rPr>
  </w:style>
  <w:style w:type="paragraph" w:styleId="BodyTextIndent3">
    <w:name w:val="Body Text Indent 3"/>
    <w:basedOn w:val="Normal"/>
    <w:link w:val="BodyTextIndent3Char"/>
    <w:uiPriority w:val="99"/>
    <w:unhideWhenUsed/>
    <w:rsid w:val="000519A6"/>
    <w:pPr>
      <w:spacing w:after="120"/>
      <w:ind w:left="360"/>
    </w:pPr>
    <w:rPr>
      <w:sz w:val="16"/>
      <w:szCs w:val="16"/>
    </w:rPr>
  </w:style>
  <w:style w:type="character" w:customStyle="1" w:styleId="BodyTextIndent3Char">
    <w:name w:val="Body Text Indent 3 Char"/>
    <w:basedOn w:val="DefaultParagraphFont"/>
    <w:link w:val="BodyTextIndent3"/>
    <w:uiPriority w:val="99"/>
    <w:rsid w:val="000519A6"/>
    <w:rPr>
      <w:sz w:val="16"/>
      <w:szCs w:val="16"/>
    </w:rPr>
  </w:style>
  <w:style w:type="character" w:customStyle="1" w:styleId="Heading5Char">
    <w:name w:val="Heading 5 Char"/>
    <w:basedOn w:val="DefaultParagraphFont"/>
    <w:link w:val="Heading5"/>
    <w:uiPriority w:val="9"/>
    <w:semiHidden/>
    <w:rsid w:val="001367DB"/>
    <w:rPr>
      <w:rFonts w:asciiTheme="majorHAnsi" w:eastAsiaTheme="majorEastAsia" w:hAnsiTheme="majorHAnsi" w:cstheme="majorBidi"/>
      <w:color w:val="243F60" w:themeColor="accent1" w:themeShade="7F"/>
    </w:rPr>
  </w:style>
  <w:style w:type="paragraph" w:styleId="HTMLPreformatted">
    <w:name w:val="HTML Preformatted"/>
    <w:basedOn w:val="Normal"/>
    <w:link w:val="HTMLPreformattedChar"/>
    <w:uiPriority w:val="99"/>
    <w:rsid w:val="00136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ar-SA"/>
    </w:rPr>
  </w:style>
  <w:style w:type="character" w:customStyle="1" w:styleId="HTMLPreformattedChar">
    <w:name w:val="HTML Preformatted Char"/>
    <w:basedOn w:val="DefaultParagraphFont"/>
    <w:link w:val="HTMLPreformatted"/>
    <w:uiPriority w:val="99"/>
    <w:rsid w:val="001367DB"/>
    <w:rPr>
      <w:rFonts w:ascii="Courier New" w:eastAsia="Times New Roman" w:hAnsi="Courier New" w:cs="Courier New"/>
      <w:sz w:val="20"/>
      <w:szCs w:val="20"/>
      <w:lang w:eastAsia="ar-SA"/>
    </w:rPr>
  </w:style>
  <w:style w:type="paragraph" w:styleId="Header">
    <w:name w:val="header"/>
    <w:basedOn w:val="Normal"/>
    <w:link w:val="HeaderChar"/>
    <w:uiPriority w:val="99"/>
    <w:unhideWhenUsed/>
    <w:rsid w:val="00D101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01AB"/>
  </w:style>
  <w:style w:type="paragraph" w:styleId="Footer">
    <w:name w:val="footer"/>
    <w:basedOn w:val="Normal"/>
    <w:link w:val="FooterChar"/>
    <w:uiPriority w:val="99"/>
    <w:unhideWhenUsed/>
    <w:rsid w:val="00D101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01AB"/>
  </w:style>
</w:styles>
</file>

<file path=word/webSettings.xml><?xml version="1.0" encoding="utf-8"?>
<w:webSettings xmlns:r="http://schemas.openxmlformats.org/officeDocument/2006/relationships" xmlns:w="http://schemas.openxmlformats.org/wordprocessingml/2006/main">
  <w:divs>
    <w:div w:id="670530052">
      <w:bodyDiv w:val="1"/>
      <w:marLeft w:val="0"/>
      <w:marRight w:val="0"/>
      <w:marTop w:val="0"/>
      <w:marBottom w:val="0"/>
      <w:divBdr>
        <w:top w:val="none" w:sz="0" w:space="0" w:color="auto"/>
        <w:left w:val="none" w:sz="0" w:space="0" w:color="auto"/>
        <w:bottom w:val="none" w:sz="0" w:space="0" w:color="auto"/>
        <w:right w:val="none" w:sz="0" w:space="0" w:color="auto"/>
      </w:divBdr>
    </w:div>
    <w:div w:id="1345207216">
      <w:bodyDiv w:val="1"/>
      <w:marLeft w:val="0"/>
      <w:marRight w:val="0"/>
      <w:marTop w:val="0"/>
      <w:marBottom w:val="0"/>
      <w:divBdr>
        <w:top w:val="none" w:sz="0" w:space="0" w:color="auto"/>
        <w:left w:val="none" w:sz="0" w:space="0" w:color="auto"/>
        <w:bottom w:val="none" w:sz="0" w:space="0" w:color="auto"/>
        <w:right w:val="none" w:sz="0" w:space="0" w:color="auto"/>
      </w:divBdr>
    </w:div>
    <w:div w:id="1713725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116A5D-83BF-4358-A7FB-7D622F8766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1450</Words>
  <Characters>8269</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Sparity</Company>
  <LinksUpToDate>false</LinksUpToDate>
  <CharactersWithSpaces>9700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Sparity User 03</dc:creator>
  <cp:lastModifiedBy>dagumati surendra</cp:lastModifiedBy>
  <cp:revision>2</cp:revision>
  <dcterms:created xsi:type="dcterms:W3CDTF">2014-04-04T13:08:00Z</dcterms:created>
  <dcterms:modified xsi:type="dcterms:W3CDTF">2014-04-04T13:08:00Z</dcterms:modified>
</cp:coreProperties>
</file>